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A926C7" w:rsidRPr="001742E6">
        <w:rPr>
          <w:b/>
          <w:sz w:val="24"/>
          <w:szCs w:val="24"/>
        </w:rPr>
        <w:t>2</w:t>
      </w:r>
      <w:r w:rsidR="0096323B" w:rsidRPr="001742E6">
        <w:rPr>
          <w:b/>
          <w:sz w:val="24"/>
          <w:szCs w:val="24"/>
        </w:rPr>
        <w:t>4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Директора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0" w:name="НаименованиеМТРЗаказчика"/>
            <w:bookmarkStart w:id="1" w:name="НаименованиеМТРПоставщика"/>
            <w:bookmarkEnd w:id="0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2" w:name="ТехХарактеристики"/>
            <w:bookmarkStart w:id="3" w:name="ЕдИзм"/>
            <w:bookmarkEnd w:id="2"/>
            <w:bookmarkEnd w:id="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4" w:name="Колво"/>
            <w:bookmarkEnd w:id="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5" w:name="ЦенаБезНДС"/>
            <w:bookmarkEnd w:id="5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СуммаБезНДС"/>
            <w:bookmarkEnd w:id="6"/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20%,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7" w:name="ИтогоБезНДСТаблица"/>
      <w:bookmarkEnd w:id="7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C31EB0" w:rsidRPr="001742E6">
        <w:rPr>
          <w:b/>
          <w:sz w:val="24"/>
          <w:szCs w:val="24"/>
        </w:rPr>
        <w:t xml:space="preserve">.   </w:t>
      </w:r>
      <w:r w:rsidR="00F34701"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BD42CE">
        <w:rPr>
          <w:sz w:val="24"/>
          <w:szCs w:val="24"/>
        </w:rPr>
        <w:t>рабочи</w:t>
      </w:r>
      <w:r w:rsidR="003207DE" w:rsidRPr="001742E6">
        <w:rPr>
          <w:sz w:val="24"/>
          <w:szCs w:val="24"/>
        </w:rPr>
        <w:t>х дн</w:t>
      </w:r>
      <w:r w:rsidR="00FB6BD8" w:rsidRPr="001742E6">
        <w:rPr>
          <w:sz w:val="24"/>
          <w:szCs w:val="24"/>
        </w:rPr>
        <w:t>ей</w:t>
      </w:r>
      <w:r w:rsidR="003207DE" w:rsidRPr="001742E6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получения </w:t>
      </w:r>
      <w:r w:rsidR="001742E6" w:rsidRPr="001742E6">
        <w:rPr>
          <w:sz w:val="24"/>
          <w:szCs w:val="24"/>
        </w:rPr>
        <w:t>аванса в размере 5</w:t>
      </w:r>
      <w:r w:rsidR="00FB6BD8" w:rsidRPr="001742E6">
        <w:rPr>
          <w:sz w:val="24"/>
          <w:szCs w:val="24"/>
        </w:rPr>
        <w:t>0%, с правом досрочной поставки</w:t>
      </w:r>
      <w:r w:rsidR="000B3EF4" w:rsidRPr="001742E6">
        <w:rPr>
          <w:sz w:val="24"/>
          <w:szCs w:val="24"/>
        </w:rPr>
        <w:t>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4A5EC3">
        <w:trPr>
          <w:cantSplit/>
          <w:trHeight w:val="7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1742E6" w:rsidRDefault="00BD42CE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Покупатель в течении 7</w:t>
      </w:r>
      <w:r w:rsidR="0082321D" w:rsidRPr="001742E6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ми</w:t>
      </w:r>
      <w:r w:rsidR="0082321D" w:rsidRPr="001742E6">
        <w:rPr>
          <w:color w:val="000000"/>
          <w:sz w:val="24"/>
          <w:szCs w:val="24"/>
        </w:rPr>
        <w:t xml:space="preserve"> </w:t>
      </w:r>
      <w:r w:rsidR="00D70CFF" w:rsidRPr="001742E6">
        <w:rPr>
          <w:color w:val="000000"/>
          <w:sz w:val="24"/>
          <w:szCs w:val="24"/>
        </w:rPr>
        <w:t>рабочи</w:t>
      </w:r>
      <w:r w:rsidR="0082321D" w:rsidRPr="001742E6">
        <w:rPr>
          <w:color w:val="000000"/>
          <w:sz w:val="24"/>
          <w:szCs w:val="24"/>
        </w:rPr>
        <w:t xml:space="preserve">х дней с даты подписания настоящей спецификации и получения счета на предоплату перечисляет на расчетный счет Поставщика </w:t>
      </w:r>
      <w:r w:rsidR="00D70CFF" w:rsidRPr="001742E6">
        <w:rPr>
          <w:color w:val="000000"/>
          <w:sz w:val="24"/>
          <w:szCs w:val="24"/>
        </w:rPr>
        <w:t xml:space="preserve">аванс </w:t>
      </w:r>
      <w:r w:rsidR="001742E6" w:rsidRPr="001742E6">
        <w:rPr>
          <w:color w:val="000000"/>
          <w:sz w:val="24"/>
          <w:szCs w:val="24"/>
        </w:rPr>
        <w:t>5</w:t>
      </w:r>
      <w:r w:rsidR="0082321D" w:rsidRPr="001742E6">
        <w:rPr>
          <w:color w:val="000000"/>
          <w:sz w:val="24"/>
          <w:szCs w:val="24"/>
        </w:rPr>
        <w:t xml:space="preserve">0% от стоимости Товара, а именно – </w:t>
      </w:r>
      <w:r w:rsidR="00AD4574">
        <w:rPr>
          <w:b/>
          <w:color w:val="000000"/>
          <w:sz w:val="24"/>
          <w:szCs w:val="24"/>
        </w:rPr>
        <w:t>_______________________________________________________</w:t>
      </w:r>
      <w:r w:rsidR="0082321D" w:rsidRPr="001742E6">
        <w:rPr>
          <w:color w:val="000000"/>
          <w:sz w:val="24"/>
          <w:szCs w:val="24"/>
        </w:rPr>
        <w:t>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 xml:space="preserve">5.2. Оставшуюся сумму - </w:t>
      </w:r>
      <w:r w:rsidR="001742E6" w:rsidRPr="001742E6">
        <w:rPr>
          <w:color w:val="000000"/>
          <w:sz w:val="24"/>
          <w:szCs w:val="24"/>
        </w:rPr>
        <w:t>5</w:t>
      </w:r>
      <w:r w:rsidR="0034239E" w:rsidRPr="001742E6">
        <w:rPr>
          <w:color w:val="000000"/>
          <w:sz w:val="24"/>
          <w:szCs w:val="24"/>
        </w:rPr>
        <w:t>0% от стоимости товара</w:t>
      </w:r>
      <w:r w:rsidRPr="001742E6">
        <w:rPr>
          <w:color w:val="000000"/>
          <w:sz w:val="24"/>
          <w:szCs w:val="24"/>
        </w:rPr>
        <w:t>, Покупатель перечисляет по предоставленному счёт</w:t>
      </w:r>
      <w:r w:rsidR="00BD42CE">
        <w:rPr>
          <w:color w:val="000000"/>
          <w:sz w:val="24"/>
          <w:szCs w:val="24"/>
        </w:rPr>
        <w:t>у-фактуре (или УПД) в течение 7</w:t>
      </w:r>
      <w:r w:rsidRPr="001742E6">
        <w:rPr>
          <w:color w:val="000000"/>
          <w:sz w:val="24"/>
          <w:szCs w:val="24"/>
        </w:rPr>
        <w:t>-</w:t>
      </w:r>
      <w:r w:rsidR="00BD42CE">
        <w:rPr>
          <w:color w:val="000000"/>
          <w:sz w:val="24"/>
          <w:szCs w:val="24"/>
        </w:rPr>
        <w:t>м</w:t>
      </w:r>
      <w:r w:rsidRPr="001742E6">
        <w:rPr>
          <w:color w:val="000000"/>
          <w:sz w:val="24"/>
          <w:szCs w:val="24"/>
        </w:rPr>
        <w:t xml:space="preserve">и календарных дней с даты поставки </w:t>
      </w:r>
      <w:r w:rsidR="0034239E" w:rsidRPr="001742E6">
        <w:rPr>
          <w:color w:val="000000"/>
          <w:sz w:val="24"/>
          <w:szCs w:val="24"/>
        </w:rPr>
        <w:t xml:space="preserve">каждой единицы </w:t>
      </w:r>
      <w:r w:rsidRPr="001742E6">
        <w:rPr>
          <w:color w:val="00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1742E6">
        <w:rPr>
          <w:color w:val="000000"/>
          <w:sz w:val="24"/>
          <w:szCs w:val="24"/>
        </w:rPr>
        <w:t>ных п.2.7 Договора поставки №</w:t>
      </w:r>
      <w:r w:rsidR="00BD42CE">
        <w:rPr>
          <w:color w:val="000000"/>
          <w:sz w:val="24"/>
          <w:szCs w:val="24"/>
        </w:rPr>
        <w:t>____________</w:t>
      </w:r>
      <w:r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________________</w:t>
      </w:r>
      <w:r w:rsidRPr="001742E6">
        <w:rPr>
          <w:color w:val="00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5.3 Предварительная оплата/аванс, а также денежные средства, подлежащие возврату или зачету в будущем,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lastRenderedPageBreak/>
        <w:t>5.4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5.5. Поставщик обязан предоставить Покупателю авансовую счет-фактуру на сумму полученной оплаты в счет предстоящей поставки не позднее 5-ти рабочих дней после поступления денежных средств на свой расчетный счет.</w:t>
      </w:r>
    </w:p>
    <w:p w:rsidR="00FD1EF8" w:rsidRPr="001742E6" w:rsidRDefault="0082321D" w:rsidP="00581C11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FD1EF8"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>арантийный срок составляет: 12</w:t>
      </w:r>
      <w:r w:rsidR="00FD1EF8"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с даты </w:t>
      </w:r>
      <w:r w:rsidR="000F6E03" w:rsidRPr="001742E6">
        <w:rPr>
          <w:sz w:val="24"/>
          <w:szCs w:val="24"/>
        </w:rPr>
        <w:t>поставки товара на склад Покупателя</w:t>
      </w:r>
      <w:r w:rsidR="00AF634C" w:rsidRPr="001742E6">
        <w:rPr>
          <w:sz w:val="24"/>
          <w:szCs w:val="24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Во всем ином, что не предусмотрено данной Спецификацией, стороны руководствуются 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7C1FFB" w:rsidRPr="001742E6">
        <w:rPr>
          <w:b/>
          <w:i/>
          <w:sz w:val="24"/>
          <w:szCs w:val="24"/>
        </w:rPr>
        <w:t>Директор</w:t>
      </w:r>
      <w:r w:rsidR="006A2129"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bookmarkStart w:id="8" w:name="_GoBack"/>
      <w:bookmarkEnd w:id="8"/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B84" w:rsidRDefault="00603B84" w:rsidP="00D74538">
      <w:r>
        <w:separator/>
      </w:r>
    </w:p>
  </w:endnote>
  <w:endnote w:type="continuationSeparator" w:id="0">
    <w:p w:rsidR="00603B84" w:rsidRDefault="00603B84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B84" w:rsidRDefault="00603B84" w:rsidP="00D74538">
      <w:r>
        <w:separator/>
      </w:r>
    </w:p>
  </w:footnote>
  <w:footnote w:type="continuationSeparator" w:id="0">
    <w:p w:rsidR="00603B84" w:rsidRDefault="00603B84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16DB8"/>
    <w:rsid w:val="00020ACC"/>
    <w:rsid w:val="000355F1"/>
    <w:rsid w:val="00036B10"/>
    <w:rsid w:val="00040094"/>
    <w:rsid w:val="000518D9"/>
    <w:rsid w:val="000551BC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7204C9"/>
    <w:rsid w:val="00727B82"/>
    <w:rsid w:val="00741A02"/>
    <w:rsid w:val="007441CD"/>
    <w:rsid w:val="00744F56"/>
    <w:rsid w:val="00764E28"/>
    <w:rsid w:val="00773763"/>
    <w:rsid w:val="00780287"/>
    <w:rsid w:val="00786A99"/>
    <w:rsid w:val="007A1ECB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5B30"/>
    <w:rsid w:val="00BB1E05"/>
    <w:rsid w:val="00BB22EB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0B6DC-17D9-48FD-840D-0E331AF9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Авдеева Ольга Анатольевна</cp:lastModifiedBy>
  <cp:revision>114</cp:revision>
  <cp:lastPrinted>2023-01-19T02:24:00Z</cp:lastPrinted>
  <dcterms:created xsi:type="dcterms:W3CDTF">2023-01-19T01:35:00Z</dcterms:created>
  <dcterms:modified xsi:type="dcterms:W3CDTF">2024-06-03T03:56:00Z</dcterms:modified>
</cp:coreProperties>
</file>