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984309" w14:textId="0CFA5225" w:rsidR="00280E20" w:rsidRPr="00B20EAA" w:rsidRDefault="00A8605D" w:rsidP="00FB4F45">
      <w:pPr>
        <w:pStyle w:val="a8"/>
        <w:rPr>
          <w:b/>
          <w:sz w:val="22"/>
        </w:rPr>
      </w:pPr>
      <w:r>
        <w:rPr>
          <w:b/>
          <w:szCs w:val="24"/>
        </w:rPr>
        <w:t xml:space="preserve">      </w:t>
      </w:r>
      <w:r w:rsidR="00280E20" w:rsidRPr="00B20EAA">
        <w:rPr>
          <w:b/>
          <w:szCs w:val="24"/>
        </w:rPr>
        <w:t>ДОГОВОР ПОСТАВКИ №</w:t>
      </w:r>
      <w:r w:rsidR="001A256C" w:rsidRPr="00B20EAA">
        <w:rPr>
          <w:b/>
          <w:szCs w:val="24"/>
        </w:rPr>
        <w:t>______</w:t>
      </w:r>
    </w:p>
    <w:p w14:paraId="485054E9" w14:textId="77777777" w:rsidR="00280E20" w:rsidRPr="00B20EAA" w:rsidRDefault="00280E20" w:rsidP="00FB4F45">
      <w:pPr>
        <w:ind w:right="864"/>
        <w:jc w:val="both"/>
        <w:rPr>
          <w:sz w:val="22"/>
        </w:rPr>
      </w:pPr>
    </w:p>
    <w:p w14:paraId="4CD641AA" w14:textId="77DB26F3" w:rsidR="00DA7C13" w:rsidRPr="00B20EAA" w:rsidRDefault="00280E20" w:rsidP="00FB4F45">
      <w:pPr>
        <w:ind w:right="2"/>
        <w:jc w:val="both"/>
        <w:rPr>
          <w:sz w:val="22"/>
        </w:rPr>
      </w:pPr>
      <w:r w:rsidRPr="00B20EAA">
        <w:rPr>
          <w:sz w:val="22"/>
        </w:rPr>
        <w:t>г. Но</w:t>
      </w:r>
      <w:r w:rsidR="00F6408C" w:rsidRPr="00B20EAA">
        <w:rPr>
          <w:sz w:val="22"/>
        </w:rPr>
        <w:t>вокузнецк</w:t>
      </w:r>
      <w:r w:rsidR="00F6408C" w:rsidRPr="00B20EAA">
        <w:rPr>
          <w:sz w:val="22"/>
        </w:rPr>
        <w:tab/>
      </w:r>
      <w:r w:rsidR="00F6408C" w:rsidRPr="00B20EAA">
        <w:rPr>
          <w:sz w:val="22"/>
        </w:rPr>
        <w:tab/>
      </w:r>
      <w:r w:rsidR="00F6408C" w:rsidRPr="00B20EAA">
        <w:rPr>
          <w:sz w:val="22"/>
        </w:rPr>
        <w:tab/>
      </w:r>
      <w:r w:rsidR="00F6408C" w:rsidRPr="00B20EAA">
        <w:rPr>
          <w:sz w:val="22"/>
          <w:szCs w:val="22"/>
        </w:rPr>
        <w:tab/>
      </w:r>
      <w:r w:rsidR="00F6408C" w:rsidRPr="00B20EAA">
        <w:rPr>
          <w:sz w:val="22"/>
          <w:szCs w:val="22"/>
        </w:rPr>
        <w:tab/>
      </w:r>
      <w:r w:rsidR="005044AD" w:rsidRPr="00B20EAA">
        <w:rPr>
          <w:sz w:val="22"/>
          <w:szCs w:val="22"/>
        </w:rPr>
        <w:tab/>
      </w:r>
      <w:r w:rsidR="00D26DAF" w:rsidRPr="00B20EAA">
        <w:rPr>
          <w:sz w:val="22"/>
          <w:szCs w:val="22"/>
        </w:rPr>
        <w:t xml:space="preserve">        </w:t>
      </w:r>
      <w:r w:rsidR="0056159B" w:rsidRPr="00B20EAA">
        <w:rPr>
          <w:sz w:val="22"/>
          <w:szCs w:val="22"/>
        </w:rPr>
        <w:t xml:space="preserve"> </w:t>
      </w:r>
      <w:r w:rsidR="00D26DAF" w:rsidRPr="00B20EAA">
        <w:rPr>
          <w:sz w:val="22"/>
          <w:szCs w:val="22"/>
        </w:rPr>
        <w:t xml:space="preserve">     </w:t>
      </w:r>
      <w:r w:rsidR="005044AD" w:rsidRPr="00B20EAA">
        <w:rPr>
          <w:sz w:val="22"/>
          <w:szCs w:val="22"/>
        </w:rPr>
        <w:tab/>
      </w:r>
      <w:r w:rsidR="00D51180" w:rsidRPr="00B20EAA">
        <w:rPr>
          <w:sz w:val="22"/>
          <w:szCs w:val="22"/>
        </w:rPr>
        <w:t xml:space="preserve">           </w:t>
      </w:r>
      <w:r w:rsidR="002852A6">
        <w:rPr>
          <w:sz w:val="22"/>
          <w:szCs w:val="22"/>
        </w:rPr>
        <w:t xml:space="preserve">     </w:t>
      </w:r>
      <w:proofErr w:type="gramStart"/>
      <w:r w:rsidR="002852A6">
        <w:rPr>
          <w:sz w:val="22"/>
          <w:szCs w:val="22"/>
        </w:rPr>
        <w:t xml:space="preserve">   </w:t>
      </w:r>
      <w:r w:rsidR="00A1485D" w:rsidRPr="00B20EAA">
        <w:rPr>
          <w:sz w:val="22"/>
          <w:szCs w:val="22"/>
        </w:rPr>
        <w:t>«</w:t>
      </w:r>
      <w:proofErr w:type="gramEnd"/>
      <w:r w:rsidR="00B651BC" w:rsidRPr="00B20EAA">
        <w:rPr>
          <w:sz w:val="22"/>
          <w:szCs w:val="22"/>
        </w:rPr>
        <w:t>____</w:t>
      </w:r>
      <w:r w:rsidR="00A1485D" w:rsidRPr="00B20EAA">
        <w:rPr>
          <w:sz w:val="22"/>
          <w:szCs w:val="22"/>
        </w:rPr>
        <w:t>»</w:t>
      </w:r>
      <w:r w:rsidR="005044AD" w:rsidRPr="00B20EAA">
        <w:rPr>
          <w:sz w:val="22"/>
          <w:szCs w:val="22"/>
        </w:rPr>
        <w:t xml:space="preserve"> </w:t>
      </w:r>
      <w:r w:rsidR="00B651BC" w:rsidRPr="00B20EAA">
        <w:rPr>
          <w:sz w:val="22"/>
          <w:szCs w:val="22"/>
        </w:rPr>
        <w:t>_______</w:t>
      </w:r>
      <w:r w:rsidR="00C76859">
        <w:rPr>
          <w:sz w:val="22"/>
          <w:szCs w:val="22"/>
        </w:rPr>
        <w:t>__</w:t>
      </w:r>
      <w:r w:rsidR="00D51180" w:rsidRPr="00B20EAA">
        <w:rPr>
          <w:sz w:val="22"/>
          <w:szCs w:val="22"/>
        </w:rPr>
        <w:t xml:space="preserve"> </w:t>
      </w:r>
      <w:r w:rsidRPr="00B20EAA">
        <w:rPr>
          <w:sz w:val="22"/>
          <w:szCs w:val="22"/>
        </w:rPr>
        <w:t>20</w:t>
      </w:r>
      <w:r w:rsidR="00102365" w:rsidRPr="00B20EAA">
        <w:rPr>
          <w:sz w:val="22"/>
          <w:szCs w:val="22"/>
        </w:rPr>
        <w:t>2</w:t>
      </w:r>
      <w:r w:rsidR="00337692">
        <w:rPr>
          <w:sz w:val="22"/>
          <w:szCs w:val="22"/>
        </w:rPr>
        <w:t xml:space="preserve">4 </w:t>
      </w:r>
      <w:r w:rsidRPr="00B20EAA">
        <w:rPr>
          <w:sz w:val="22"/>
          <w:szCs w:val="22"/>
        </w:rPr>
        <w:t>г</w:t>
      </w:r>
      <w:r w:rsidRPr="00B20EAA">
        <w:rPr>
          <w:sz w:val="22"/>
        </w:rPr>
        <w:t xml:space="preserve">. </w:t>
      </w:r>
    </w:p>
    <w:p w14:paraId="52A1FA7D" w14:textId="2F6733DD" w:rsidR="00F44B58" w:rsidRPr="00B20EAA" w:rsidRDefault="00F44B58" w:rsidP="00FB4F45">
      <w:pPr>
        <w:ind w:right="2" w:firstLine="567"/>
        <w:jc w:val="both"/>
        <w:rPr>
          <w:sz w:val="22"/>
          <w:szCs w:val="22"/>
        </w:rPr>
      </w:pPr>
    </w:p>
    <w:p w14:paraId="5C6CEB24" w14:textId="77777777" w:rsidR="00337692" w:rsidRPr="008C45ED" w:rsidRDefault="0039576D" w:rsidP="00497FC1">
      <w:pPr>
        <w:autoSpaceDE w:val="0"/>
        <w:ind w:firstLine="539"/>
        <w:jc w:val="both"/>
        <w:rPr>
          <w:sz w:val="22"/>
          <w:szCs w:val="22"/>
        </w:rPr>
      </w:pPr>
      <w:r w:rsidRPr="008C45ED">
        <w:rPr>
          <w:b/>
          <w:color w:val="000000"/>
          <w:sz w:val="22"/>
          <w:szCs w:val="22"/>
        </w:rPr>
        <w:t xml:space="preserve">    </w:t>
      </w:r>
      <w:r w:rsidR="001F6B80" w:rsidRPr="008C45ED">
        <w:rPr>
          <w:b/>
          <w:sz w:val="22"/>
          <w:szCs w:val="22"/>
        </w:rPr>
        <w:t>Общество с ограниченной ответственностью «</w:t>
      </w:r>
      <w:r w:rsidR="00337692" w:rsidRPr="008C45ED">
        <w:rPr>
          <w:b/>
          <w:sz w:val="22"/>
          <w:szCs w:val="22"/>
          <w:lang w:eastAsia="ru-RU"/>
        </w:rPr>
        <w:t>__________________</w:t>
      </w:r>
      <w:r w:rsidR="001F6B80" w:rsidRPr="008C45ED">
        <w:rPr>
          <w:b/>
          <w:sz w:val="22"/>
          <w:szCs w:val="22"/>
        </w:rPr>
        <w:t>»</w:t>
      </w:r>
      <w:r w:rsidR="001F6B80" w:rsidRPr="008C45ED">
        <w:rPr>
          <w:color w:val="000000"/>
          <w:sz w:val="22"/>
          <w:szCs w:val="22"/>
        </w:rPr>
        <w:t>, именуемое</w:t>
      </w:r>
      <w:r w:rsidR="001F6B80" w:rsidRPr="008C45ED">
        <w:rPr>
          <w:sz w:val="22"/>
          <w:szCs w:val="22"/>
        </w:rPr>
        <w:t xml:space="preserve"> в дальнейшем «</w:t>
      </w:r>
      <w:r w:rsidR="001F6B80" w:rsidRPr="008C45ED">
        <w:rPr>
          <w:b/>
          <w:sz w:val="22"/>
          <w:szCs w:val="22"/>
        </w:rPr>
        <w:t>Поставщик</w:t>
      </w:r>
      <w:r w:rsidR="001F6B80" w:rsidRPr="008C45ED">
        <w:rPr>
          <w:sz w:val="22"/>
          <w:szCs w:val="22"/>
        </w:rPr>
        <w:t xml:space="preserve">», в лице директора </w:t>
      </w:r>
      <w:r w:rsidR="00337692" w:rsidRPr="008C45ED">
        <w:rPr>
          <w:sz w:val="22"/>
          <w:szCs w:val="22"/>
          <w:lang w:eastAsia="ru-RU"/>
        </w:rPr>
        <w:t>генерального директора ____________________</w:t>
      </w:r>
      <w:r w:rsidR="001F6B80" w:rsidRPr="008C45ED">
        <w:rPr>
          <w:sz w:val="22"/>
          <w:szCs w:val="22"/>
        </w:rPr>
        <w:t>, действующего на основании Устава</w:t>
      </w:r>
      <w:r w:rsidR="00B21C5A" w:rsidRPr="008C45ED">
        <w:rPr>
          <w:sz w:val="22"/>
          <w:szCs w:val="22"/>
        </w:rPr>
        <w:t>,</w:t>
      </w:r>
      <w:r w:rsidR="001F6B80" w:rsidRPr="008C45ED">
        <w:rPr>
          <w:sz w:val="22"/>
          <w:szCs w:val="22"/>
        </w:rPr>
        <w:t xml:space="preserve"> с одной стороны, и </w:t>
      </w:r>
    </w:p>
    <w:p w14:paraId="1D767F81" w14:textId="06A669C5" w:rsidR="00C13AF2" w:rsidRPr="008C45ED" w:rsidRDefault="001F6B80" w:rsidP="00497FC1">
      <w:pPr>
        <w:autoSpaceDE w:val="0"/>
        <w:ind w:firstLine="539"/>
        <w:jc w:val="both"/>
        <w:rPr>
          <w:sz w:val="22"/>
          <w:szCs w:val="22"/>
        </w:rPr>
      </w:pPr>
      <w:r w:rsidRPr="008C45ED">
        <w:rPr>
          <w:b/>
          <w:sz w:val="22"/>
          <w:szCs w:val="22"/>
        </w:rPr>
        <w:t>Акционерное Общество «НефтеХимСервис»</w:t>
      </w:r>
      <w:r w:rsidRPr="008C45ED">
        <w:rPr>
          <w:sz w:val="22"/>
          <w:szCs w:val="22"/>
        </w:rPr>
        <w:t>, именуемое в дальнейшем «</w:t>
      </w:r>
      <w:r w:rsidRPr="008C45ED">
        <w:rPr>
          <w:b/>
          <w:sz w:val="22"/>
          <w:szCs w:val="22"/>
        </w:rPr>
        <w:t>Покупатель</w:t>
      </w:r>
      <w:r w:rsidRPr="008C45ED">
        <w:rPr>
          <w:sz w:val="22"/>
          <w:szCs w:val="22"/>
        </w:rPr>
        <w:t xml:space="preserve">», в лице Генерального директора </w:t>
      </w:r>
      <w:proofErr w:type="spellStart"/>
      <w:r w:rsidR="00337692" w:rsidRPr="008C45ED">
        <w:rPr>
          <w:sz w:val="22"/>
          <w:szCs w:val="22"/>
        </w:rPr>
        <w:t>Штебы</w:t>
      </w:r>
      <w:proofErr w:type="spellEnd"/>
      <w:r w:rsidR="00337692" w:rsidRPr="008C45ED">
        <w:rPr>
          <w:sz w:val="22"/>
          <w:szCs w:val="22"/>
        </w:rPr>
        <w:t xml:space="preserve"> Василия Эдуардовича</w:t>
      </w:r>
      <w:r w:rsidR="00B21C5A" w:rsidRPr="008C45ED">
        <w:rPr>
          <w:sz w:val="22"/>
          <w:szCs w:val="22"/>
        </w:rPr>
        <w:t>,</w:t>
      </w:r>
      <w:r w:rsidRPr="008C45ED">
        <w:rPr>
          <w:sz w:val="22"/>
          <w:szCs w:val="22"/>
        </w:rPr>
        <w:t xml:space="preserve"> действующего на основании Устава</w:t>
      </w:r>
      <w:r w:rsidR="00B21C5A" w:rsidRPr="008C45ED">
        <w:rPr>
          <w:sz w:val="22"/>
          <w:szCs w:val="22"/>
        </w:rPr>
        <w:t>,</w:t>
      </w:r>
      <w:r w:rsidRPr="008C45ED">
        <w:rPr>
          <w:sz w:val="22"/>
          <w:szCs w:val="22"/>
        </w:rPr>
        <w:t xml:space="preserve"> с другой стороны, </w:t>
      </w:r>
    </w:p>
    <w:p w14:paraId="56D29CEA" w14:textId="3E6E0304" w:rsidR="00497FC1" w:rsidRPr="008C45ED" w:rsidRDefault="001F6B80" w:rsidP="00497FC1">
      <w:pPr>
        <w:autoSpaceDE w:val="0"/>
        <w:ind w:firstLine="539"/>
        <w:jc w:val="both"/>
        <w:rPr>
          <w:sz w:val="22"/>
          <w:szCs w:val="22"/>
        </w:rPr>
      </w:pPr>
      <w:r w:rsidRPr="008C45ED">
        <w:rPr>
          <w:sz w:val="22"/>
          <w:szCs w:val="22"/>
        </w:rPr>
        <w:t xml:space="preserve">при совместном упоминании именуемые «Стороны», </w:t>
      </w:r>
      <w:r w:rsidR="00F061F2" w:rsidRPr="008C45ED">
        <w:rPr>
          <w:sz w:val="22"/>
          <w:szCs w:val="22"/>
          <w:lang w:eastAsia="ru-RU"/>
        </w:rPr>
        <w:t>заключили</w:t>
      </w:r>
      <w:r w:rsidR="00497FC1" w:rsidRPr="008C45ED">
        <w:rPr>
          <w:sz w:val="22"/>
          <w:szCs w:val="22"/>
        </w:rPr>
        <w:t xml:space="preserve"> нас</w:t>
      </w:r>
      <w:r w:rsidR="00B21C5A" w:rsidRPr="008C45ED">
        <w:rPr>
          <w:sz w:val="22"/>
          <w:szCs w:val="22"/>
        </w:rPr>
        <w:t>тоящий Д</w:t>
      </w:r>
      <w:r w:rsidR="00497FC1" w:rsidRPr="008C45ED">
        <w:rPr>
          <w:sz w:val="22"/>
          <w:szCs w:val="22"/>
        </w:rPr>
        <w:t>оговор о нижеследующем:</w:t>
      </w:r>
    </w:p>
    <w:p w14:paraId="71969939" w14:textId="77777777" w:rsidR="00881DFA" w:rsidRPr="00C251EA" w:rsidRDefault="00881DFA" w:rsidP="00FB4F45">
      <w:pPr>
        <w:jc w:val="both"/>
        <w:rPr>
          <w:sz w:val="16"/>
          <w:szCs w:val="16"/>
        </w:rPr>
      </w:pPr>
    </w:p>
    <w:p w14:paraId="24C2D15B" w14:textId="36B90747" w:rsidR="001467B0" w:rsidRPr="008C45ED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color w:val="000000"/>
          <w:sz w:val="22"/>
          <w:szCs w:val="22"/>
        </w:rPr>
      </w:pPr>
      <w:r w:rsidRPr="008C45ED">
        <w:rPr>
          <w:b/>
          <w:color w:val="000000"/>
          <w:sz w:val="22"/>
          <w:szCs w:val="22"/>
        </w:rPr>
        <w:t>Предмет договора</w:t>
      </w:r>
      <w:r w:rsidR="008C45ED">
        <w:rPr>
          <w:b/>
          <w:color w:val="000000"/>
          <w:sz w:val="22"/>
          <w:szCs w:val="22"/>
        </w:rPr>
        <w:br/>
      </w:r>
    </w:p>
    <w:p w14:paraId="60E65750" w14:textId="3C111BD6" w:rsidR="001467B0" w:rsidRPr="008C45ED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i/>
          <w:sz w:val="22"/>
          <w:szCs w:val="22"/>
        </w:rPr>
      </w:pPr>
      <w:r w:rsidRPr="008C45ED">
        <w:rPr>
          <w:sz w:val="22"/>
          <w:szCs w:val="22"/>
        </w:rPr>
        <w:t>Поставщик обязуется поставить, а Покупатель принять и оплатить именуемый в дальнейшем «</w:t>
      </w:r>
      <w:r w:rsidR="00C01586" w:rsidRPr="008C45ED">
        <w:rPr>
          <w:sz w:val="22"/>
          <w:szCs w:val="22"/>
        </w:rPr>
        <w:t>Товар</w:t>
      </w:r>
      <w:r w:rsidR="00497FC1" w:rsidRPr="008C45ED">
        <w:rPr>
          <w:sz w:val="22"/>
          <w:szCs w:val="22"/>
        </w:rPr>
        <w:t>»,</w:t>
      </w:r>
      <w:r w:rsidRPr="008C45ED">
        <w:rPr>
          <w:sz w:val="22"/>
          <w:szCs w:val="22"/>
        </w:rPr>
        <w:t xml:space="preserve"> обусловленный в соответствующей спецификации к настоящему </w:t>
      </w:r>
      <w:r w:rsidR="00B21C5A" w:rsidRPr="008C45ED">
        <w:rPr>
          <w:sz w:val="22"/>
          <w:szCs w:val="22"/>
        </w:rPr>
        <w:t>Д</w:t>
      </w:r>
      <w:r w:rsidRPr="008C45ED">
        <w:rPr>
          <w:sz w:val="22"/>
          <w:szCs w:val="22"/>
        </w:rPr>
        <w:t>оговору.</w:t>
      </w:r>
    </w:p>
    <w:p w14:paraId="7FB08E4C" w14:textId="3D8A8A38" w:rsidR="001467B0" w:rsidRPr="008C45ED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 w:rsidRPr="008C45ED">
        <w:rPr>
          <w:sz w:val="22"/>
          <w:szCs w:val="22"/>
        </w:rPr>
        <w:t>Наименование, ассортимент, количество, цена, порядок оплаты</w:t>
      </w:r>
      <w:r w:rsidR="009537DF" w:rsidRPr="008C45ED">
        <w:rPr>
          <w:sz w:val="22"/>
          <w:szCs w:val="22"/>
        </w:rPr>
        <w:t xml:space="preserve">, </w:t>
      </w:r>
      <w:r w:rsidR="00A30500" w:rsidRPr="008C45ED">
        <w:rPr>
          <w:sz w:val="22"/>
          <w:szCs w:val="22"/>
        </w:rPr>
        <w:t xml:space="preserve">условия </w:t>
      </w:r>
      <w:r w:rsidR="008F363D" w:rsidRPr="008C45ED">
        <w:rPr>
          <w:sz w:val="22"/>
          <w:szCs w:val="22"/>
        </w:rPr>
        <w:t>транспортировки</w:t>
      </w:r>
      <w:r w:rsidRPr="008C45ED">
        <w:rPr>
          <w:sz w:val="22"/>
          <w:szCs w:val="22"/>
        </w:rPr>
        <w:t xml:space="preserve"> и иные характеристики </w:t>
      </w:r>
      <w:r w:rsidR="00C01586" w:rsidRPr="008C45ED">
        <w:rPr>
          <w:sz w:val="22"/>
          <w:szCs w:val="22"/>
        </w:rPr>
        <w:t>Товара</w:t>
      </w:r>
      <w:r w:rsidRPr="008C45ED">
        <w:rPr>
          <w:sz w:val="22"/>
          <w:szCs w:val="22"/>
        </w:rPr>
        <w:t xml:space="preserve">, определяются в спецификациях к настоящему </w:t>
      </w:r>
      <w:r w:rsidR="00B21C5A" w:rsidRPr="008C45ED">
        <w:rPr>
          <w:sz w:val="22"/>
          <w:szCs w:val="22"/>
        </w:rPr>
        <w:t>Д</w:t>
      </w:r>
      <w:r w:rsidRPr="008C45ED">
        <w:rPr>
          <w:sz w:val="22"/>
          <w:szCs w:val="22"/>
        </w:rPr>
        <w:t xml:space="preserve">оговору, которые оформляются Сторонами на каждую поставку </w:t>
      </w:r>
      <w:r w:rsidR="00C01586" w:rsidRPr="008C45ED">
        <w:rPr>
          <w:sz w:val="22"/>
          <w:szCs w:val="22"/>
        </w:rPr>
        <w:t>Товара</w:t>
      </w:r>
      <w:r w:rsidRPr="008C45ED">
        <w:rPr>
          <w:sz w:val="22"/>
          <w:szCs w:val="22"/>
        </w:rPr>
        <w:t xml:space="preserve"> и после подписания становятся неотъемлемой частью </w:t>
      </w:r>
      <w:r w:rsidR="00C3131B" w:rsidRPr="008C45ED">
        <w:rPr>
          <w:sz w:val="22"/>
          <w:szCs w:val="22"/>
        </w:rPr>
        <w:t xml:space="preserve">настоящего </w:t>
      </w:r>
      <w:r w:rsidR="00B21C5A" w:rsidRPr="008C45ED">
        <w:rPr>
          <w:sz w:val="22"/>
          <w:szCs w:val="22"/>
        </w:rPr>
        <w:t>Д</w:t>
      </w:r>
      <w:r w:rsidRPr="008C45ED">
        <w:rPr>
          <w:sz w:val="22"/>
          <w:szCs w:val="22"/>
        </w:rPr>
        <w:t>оговора.</w:t>
      </w:r>
    </w:p>
    <w:p w14:paraId="334FEB94" w14:textId="106F143C" w:rsidR="001467B0" w:rsidRPr="008C45ED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 w:rsidRPr="008C45ED">
        <w:rPr>
          <w:sz w:val="22"/>
          <w:szCs w:val="22"/>
        </w:rPr>
        <w:t xml:space="preserve">Стоимость </w:t>
      </w:r>
      <w:r w:rsidR="00C01586" w:rsidRPr="008C45ED">
        <w:rPr>
          <w:sz w:val="22"/>
          <w:szCs w:val="22"/>
        </w:rPr>
        <w:t>Товара</w:t>
      </w:r>
      <w:r w:rsidRPr="008C45ED">
        <w:rPr>
          <w:sz w:val="22"/>
          <w:szCs w:val="22"/>
        </w:rPr>
        <w:t xml:space="preserve"> включает в себя: цену </w:t>
      </w:r>
      <w:r w:rsidR="00C01586" w:rsidRPr="008C45ED">
        <w:rPr>
          <w:sz w:val="22"/>
          <w:szCs w:val="22"/>
        </w:rPr>
        <w:t>Товара</w:t>
      </w:r>
      <w:r w:rsidR="009537DF" w:rsidRPr="008C45ED">
        <w:rPr>
          <w:sz w:val="22"/>
          <w:szCs w:val="22"/>
        </w:rPr>
        <w:t>, стоимость транспортировки</w:t>
      </w:r>
      <w:r w:rsidR="00881DFA" w:rsidRPr="008C45ED">
        <w:rPr>
          <w:sz w:val="22"/>
          <w:szCs w:val="22"/>
        </w:rPr>
        <w:t xml:space="preserve"> </w:t>
      </w:r>
      <w:r w:rsidR="00C01586" w:rsidRPr="008C45ED">
        <w:rPr>
          <w:sz w:val="22"/>
          <w:szCs w:val="22"/>
        </w:rPr>
        <w:t>Товара</w:t>
      </w:r>
      <w:r w:rsidRPr="008C45ED">
        <w:rPr>
          <w:sz w:val="22"/>
          <w:szCs w:val="22"/>
        </w:rPr>
        <w:t xml:space="preserve">, стоимость упаковки и невозвратной тары, маркировки, расходы на оформление необходимых документов, разрешений и </w:t>
      </w:r>
      <w:r w:rsidR="00DC0067" w:rsidRPr="008C45ED">
        <w:rPr>
          <w:sz w:val="22"/>
          <w:szCs w:val="22"/>
        </w:rPr>
        <w:t>все иные расходы Поставщика,</w:t>
      </w:r>
      <w:r w:rsidRPr="008C45ED">
        <w:rPr>
          <w:sz w:val="22"/>
          <w:szCs w:val="22"/>
        </w:rPr>
        <w:t xml:space="preserve"> связанные с поставкой </w:t>
      </w:r>
      <w:r w:rsidR="00C01586" w:rsidRPr="008C45ED">
        <w:rPr>
          <w:sz w:val="22"/>
          <w:szCs w:val="22"/>
        </w:rPr>
        <w:t>Товара</w:t>
      </w:r>
      <w:r w:rsidRPr="008C45ED">
        <w:rPr>
          <w:sz w:val="22"/>
          <w:szCs w:val="22"/>
        </w:rPr>
        <w:t>.</w:t>
      </w:r>
    </w:p>
    <w:p w14:paraId="1C0D4AE2" w14:textId="77777777" w:rsidR="001467B0" w:rsidRPr="008C45ED" w:rsidRDefault="001467B0" w:rsidP="00C251EA">
      <w:pPr>
        <w:numPr>
          <w:ilvl w:val="1"/>
          <w:numId w:val="3"/>
        </w:numPr>
        <w:suppressAutoHyphens w:val="0"/>
        <w:ind w:left="0" w:firstLine="0"/>
        <w:jc w:val="both"/>
        <w:rPr>
          <w:sz w:val="22"/>
          <w:szCs w:val="22"/>
        </w:rPr>
      </w:pPr>
      <w:r w:rsidRPr="008C45ED">
        <w:rPr>
          <w:sz w:val="22"/>
          <w:szCs w:val="22"/>
        </w:rPr>
        <w:t>Общая цена Договора определяется совокупностью согласованных Сторонами спецификаций, являющихся неотъемлемой частью настоящего Договора.</w:t>
      </w:r>
    </w:p>
    <w:p w14:paraId="44FE89D5" w14:textId="77777777" w:rsidR="000E3D32" w:rsidRPr="008C45ED" w:rsidRDefault="000E3D32" w:rsidP="00FB4F45">
      <w:pPr>
        <w:suppressAutoHyphens w:val="0"/>
        <w:jc w:val="both"/>
        <w:rPr>
          <w:sz w:val="22"/>
          <w:szCs w:val="22"/>
        </w:rPr>
      </w:pPr>
    </w:p>
    <w:p w14:paraId="73FA8006" w14:textId="3300280F" w:rsidR="001467B0" w:rsidRPr="00AF4E9E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sz w:val="22"/>
          <w:szCs w:val="22"/>
        </w:rPr>
      </w:pPr>
      <w:r w:rsidRPr="008C45ED">
        <w:rPr>
          <w:b/>
          <w:sz w:val="22"/>
          <w:szCs w:val="22"/>
        </w:rPr>
        <w:t xml:space="preserve">Сроки </w:t>
      </w:r>
      <w:r w:rsidRPr="00AF4E9E">
        <w:rPr>
          <w:b/>
          <w:sz w:val="22"/>
          <w:szCs w:val="22"/>
        </w:rPr>
        <w:t>поставки</w:t>
      </w:r>
      <w:r w:rsidR="002852A6" w:rsidRPr="00AF4E9E">
        <w:rPr>
          <w:b/>
          <w:sz w:val="22"/>
          <w:szCs w:val="22"/>
        </w:rPr>
        <w:t xml:space="preserve"> и условия оплаты</w:t>
      </w:r>
      <w:r w:rsidRPr="00AF4E9E">
        <w:rPr>
          <w:b/>
          <w:sz w:val="22"/>
          <w:szCs w:val="22"/>
        </w:rPr>
        <w:t xml:space="preserve"> </w:t>
      </w:r>
      <w:r w:rsidR="00C01586" w:rsidRPr="00AF4E9E">
        <w:rPr>
          <w:b/>
          <w:sz w:val="22"/>
          <w:szCs w:val="22"/>
        </w:rPr>
        <w:t>Товара</w:t>
      </w:r>
    </w:p>
    <w:p w14:paraId="37DB5446" w14:textId="77777777" w:rsidR="00FB4F45" w:rsidRPr="00AF4E9E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6C0E699A" w14:textId="6BA90812" w:rsidR="001467B0" w:rsidRPr="00AF4E9E" w:rsidRDefault="001467B0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2.1</w:t>
      </w:r>
      <w:r w:rsidRPr="00AF4E9E">
        <w:rPr>
          <w:sz w:val="22"/>
          <w:szCs w:val="22"/>
        </w:rPr>
        <w:t xml:space="preserve"> Срок поставки </w:t>
      </w:r>
      <w:r w:rsidR="00C01586" w:rsidRPr="00AF4E9E">
        <w:rPr>
          <w:sz w:val="22"/>
          <w:szCs w:val="22"/>
        </w:rPr>
        <w:t>Товара</w:t>
      </w:r>
      <w:r w:rsidRPr="00AF4E9E">
        <w:rPr>
          <w:sz w:val="22"/>
          <w:szCs w:val="22"/>
        </w:rPr>
        <w:t xml:space="preserve"> определяется </w:t>
      </w:r>
      <w:r w:rsidR="000427B3" w:rsidRPr="00AF4E9E">
        <w:rPr>
          <w:sz w:val="22"/>
          <w:szCs w:val="22"/>
        </w:rPr>
        <w:t>С</w:t>
      </w:r>
      <w:r w:rsidR="001B374D" w:rsidRPr="00AF4E9E">
        <w:rPr>
          <w:sz w:val="22"/>
          <w:szCs w:val="22"/>
        </w:rPr>
        <w:t>торонами в спецификациях к настоящему</w:t>
      </w:r>
      <w:r w:rsidRPr="00AF4E9E">
        <w:rPr>
          <w:sz w:val="22"/>
          <w:szCs w:val="22"/>
        </w:rPr>
        <w:t xml:space="preserve"> </w:t>
      </w:r>
      <w:r w:rsidR="00B21C5A" w:rsidRPr="00AF4E9E">
        <w:rPr>
          <w:sz w:val="22"/>
          <w:szCs w:val="22"/>
        </w:rPr>
        <w:t>Д</w:t>
      </w:r>
      <w:r w:rsidR="001B374D" w:rsidRPr="00AF4E9E">
        <w:rPr>
          <w:sz w:val="22"/>
          <w:szCs w:val="22"/>
        </w:rPr>
        <w:t>оговору</w:t>
      </w:r>
      <w:r w:rsidRPr="00AF4E9E">
        <w:rPr>
          <w:sz w:val="22"/>
          <w:szCs w:val="22"/>
        </w:rPr>
        <w:t>.</w:t>
      </w:r>
    </w:p>
    <w:p w14:paraId="7FF629DC" w14:textId="1A171A4B" w:rsidR="001467B0" w:rsidRPr="00AF4E9E" w:rsidRDefault="001467B0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2.2</w:t>
      </w:r>
      <w:r w:rsidRPr="00AF4E9E">
        <w:rPr>
          <w:sz w:val="22"/>
          <w:szCs w:val="22"/>
        </w:rPr>
        <w:t xml:space="preserve"> Поставка </w:t>
      </w:r>
      <w:r w:rsidR="00C01586" w:rsidRPr="00AF4E9E">
        <w:rPr>
          <w:sz w:val="22"/>
          <w:szCs w:val="22"/>
        </w:rPr>
        <w:t>Товара</w:t>
      </w:r>
      <w:r w:rsidRPr="00AF4E9E">
        <w:rPr>
          <w:sz w:val="22"/>
          <w:szCs w:val="22"/>
        </w:rPr>
        <w:t xml:space="preserve"> осуществляется Поставщиком в место, указанное Покупателем в соответствующей спецификации. </w:t>
      </w:r>
    </w:p>
    <w:p w14:paraId="21B0D2F0" w14:textId="203D8DE9" w:rsidR="001467B0" w:rsidRPr="00AF4E9E" w:rsidRDefault="001467B0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2.3</w:t>
      </w:r>
      <w:r w:rsidRPr="00AF4E9E">
        <w:rPr>
          <w:sz w:val="22"/>
          <w:szCs w:val="22"/>
        </w:rPr>
        <w:t xml:space="preserve"> Датой поставки является дата отметки Покупателя в </w:t>
      </w:r>
      <w:r w:rsidR="00C01586" w:rsidRPr="00AF4E9E">
        <w:rPr>
          <w:sz w:val="22"/>
          <w:szCs w:val="22"/>
        </w:rPr>
        <w:t>Товар</w:t>
      </w:r>
      <w:r w:rsidRPr="00AF4E9E">
        <w:rPr>
          <w:sz w:val="22"/>
          <w:szCs w:val="22"/>
        </w:rPr>
        <w:t xml:space="preserve">но-сопроводительных документах по транспортировке. Датой перехода на Покупателя риска случайной гибели или порчи </w:t>
      </w:r>
      <w:r w:rsidR="00C01586" w:rsidRPr="00AF4E9E">
        <w:rPr>
          <w:sz w:val="22"/>
          <w:szCs w:val="22"/>
        </w:rPr>
        <w:t>Товара</w:t>
      </w:r>
      <w:r w:rsidRPr="00AF4E9E">
        <w:rPr>
          <w:sz w:val="22"/>
          <w:szCs w:val="22"/>
        </w:rPr>
        <w:t xml:space="preserve">, а также датой перехода права собственности является дата подписания </w:t>
      </w:r>
      <w:r w:rsidR="00C01586" w:rsidRPr="00AF4E9E">
        <w:rPr>
          <w:sz w:val="22"/>
          <w:szCs w:val="22"/>
        </w:rPr>
        <w:t>Товар</w:t>
      </w:r>
      <w:r w:rsidRPr="00AF4E9E">
        <w:rPr>
          <w:sz w:val="22"/>
          <w:szCs w:val="22"/>
        </w:rPr>
        <w:t>ной накладной (форма ТОРГ-12) или универсального передаточного документа (УПД) оформленный в соответствии с постановлением Правительства Российской Федерации № 1137 от 26.12.2011.</w:t>
      </w:r>
    </w:p>
    <w:p w14:paraId="7479F337" w14:textId="0845F11B" w:rsidR="0073191F" w:rsidRPr="00AF4E9E" w:rsidRDefault="0073191F" w:rsidP="00337692">
      <w:pPr>
        <w:suppressAutoHyphens w:val="0"/>
        <w:ind w:firstLine="72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Во избежание недопонимания Стороны договорились, что независимо от согласованного Сторонами базиса поставки в случае наличия оснований, предусмотренных нас</w:t>
      </w:r>
      <w:r w:rsidR="00C251EA" w:rsidRPr="00AF4E9E">
        <w:rPr>
          <w:sz w:val="22"/>
          <w:szCs w:val="22"/>
        </w:rPr>
        <w:t xml:space="preserve">тоящим Договором в </w:t>
      </w:r>
      <w:proofErr w:type="gramStart"/>
      <w:r w:rsidR="00C251EA" w:rsidRPr="00AF4E9E">
        <w:rPr>
          <w:sz w:val="22"/>
          <w:szCs w:val="22"/>
        </w:rPr>
        <w:t>п.п.4.4.</w:t>
      </w:r>
      <w:r w:rsidR="009E74B2" w:rsidRPr="00AF4E9E">
        <w:rPr>
          <w:sz w:val="22"/>
          <w:szCs w:val="22"/>
        </w:rPr>
        <w:t>-</w:t>
      </w:r>
      <w:proofErr w:type="gramEnd"/>
      <w:r w:rsidR="00C251EA" w:rsidRPr="00AF4E9E">
        <w:rPr>
          <w:sz w:val="22"/>
          <w:szCs w:val="22"/>
        </w:rPr>
        <w:t>4.5.</w:t>
      </w:r>
      <w:r w:rsidRPr="00AF4E9E">
        <w:rPr>
          <w:sz w:val="22"/>
          <w:szCs w:val="22"/>
        </w:rPr>
        <w:t>, обязательства Поставщика не считаются исполненными как предусмотрено</w:t>
      </w:r>
      <w:r w:rsidR="009E74B2" w:rsidRPr="00AF4E9E">
        <w:rPr>
          <w:sz w:val="22"/>
          <w:szCs w:val="22"/>
        </w:rPr>
        <w:t xml:space="preserve"> настоящим пунктом </w:t>
      </w:r>
      <w:r w:rsidRPr="00AF4E9E">
        <w:rPr>
          <w:sz w:val="22"/>
          <w:szCs w:val="22"/>
        </w:rPr>
        <w:t>Договора. В случае наличия указанных оснований право собственности и риски случайной гибели переходят от Поставщика к Покупателю с даты устранения обстоятельств, препятствующих признанию обязательств Поставщика исполненными.</w:t>
      </w:r>
    </w:p>
    <w:p w14:paraId="1798F7F6" w14:textId="471BF419" w:rsidR="001467B0" w:rsidRPr="00AF4E9E" w:rsidRDefault="0056159B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2.4</w:t>
      </w:r>
      <w:r w:rsidRPr="00AF4E9E">
        <w:rPr>
          <w:sz w:val="22"/>
          <w:szCs w:val="22"/>
        </w:rPr>
        <w:t xml:space="preserve"> Изменение</w:t>
      </w:r>
      <w:r w:rsidR="001467B0" w:rsidRPr="00AF4E9E">
        <w:rPr>
          <w:sz w:val="22"/>
          <w:szCs w:val="22"/>
        </w:rPr>
        <w:t xml:space="preserve"> сроков поставки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возможно только по письменному согласованию </w:t>
      </w:r>
      <w:r w:rsidR="000427B3" w:rsidRPr="00AF4E9E">
        <w:rPr>
          <w:sz w:val="22"/>
          <w:szCs w:val="22"/>
        </w:rPr>
        <w:t>С</w:t>
      </w:r>
      <w:r w:rsidR="001467B0" w:rsidRPr="00AF4E9E">
        <w:rPr>
          <w:sz w:val="22"/>
          <w:szCs w:val="22"/>
        </w:rPr>
        <w:t>торон</w:t>
      </w:r>
      <w:r w:rsidR="00B21C5A" w:rsidRPr="00AF4E9E">
        <w:rPr>
          <w:sz w:val="22"/>
          <w:szCs w:val="22"/>
        </w:rPr>
        <w:t>.</w:t>
      </w:r>
    </w:p>
    <w:p w14:paraId="626D69BD" w14:textId="78B079DF" w:rsidR="001467B0" w:rsidRPr="00AF4E9E" w:rsidRDefault="001467B0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2.5</w:t>
      </w:r>
      <w:r w:rsidRPr="00AF4E9E">
        <w:rPr>
          <w:sz w:val="22"/>
          <w:szCs w:val="22"/>
        </w:rPr>
        <w:t xml:space="preserve"> Отгрузка </w:t>
      </w:r>
      <w:r w:rsidR="00C01586" w:rsidRPr="00AF4E9E">
        <w:rPr>
          <w:sz w:val="22"/>
          <w:szCs w:val="22"/>
        </w:rPr>
        <w:t>Товара</w:t>
      </w:r>
      <w:r w:rsidRPr="00AF4E9E">
        <w:rPr>
          <w:sz w:val="22"/>
          <w:szCs w:val="22"/>
        </w:rPr>
        <w:t xml:space="preserve"> производится по ценам, действующим на </w:t>
      </w:r>
      <w:r w:rsidR="006953C2" w:rsidRPr="00AF4E9E">
        <w:rPr>
          <w:sz w:val="22"/>
          <w:szCs w:val="22"/>
        </w:rPr>
        <w:t>дату</w:t>
      </w:r>
      <w:r w:rsidRPr="00AF4E9E">
        <w:rPr>
          <w:sz w:val="22"/>
          <w:szCs w:val="22"/>
        </w:rPr>
        <w:t xml:space="preserve"> согла</w:t>
      </w:r>
      <w:r w:rsidR="000C00E5" w:rsidRPr="00AF4E9E">
        <w:rPr>
          <w:sz w:val="22"/>
          <w:szCs w:val="22"/>
        </w:rPr>
        <w:t>сования Сторонами спецификации з</w:t>
      </w:r>
      <w:r w:rsidRPr="00AF4E9E">
        <w:rPr>
          <w:sz w:val="22"/>
          <w:szCs w:val="22"/>
        </w:rPr>
        <w:t xml:space="preserve">а каждую </w:t>
      </w:r>
      <w:r w:rsidR="000C00E5" w:rsidRPr="00AF4E9E">
        <w:rPr>
          <w:sz w:val="22"/>
          <w:szCs w:val="22"/>
        </w:rPr>
        <w:t>единицу</w:t>
      </w:r>
      <w:r w:rsidRPr="00AF4E9E">
        <w:rPr>
          <w:sz w:val="22"/>
          <w:szCs w:val="22"/>
        </w:rPr>
        <w:t xml:space="preserve"> </w:t>
      </w:r>
      <w:r w:rsidR="00C01586" w:rsidRPr="00AF4E9E">
        <w:rPr>
          <w:sz w:val="22"/>
          <w:szCs w:val="22"/>
        </w:rPr>
        <w:t>Товара</w:t>
      </w:r>
      <w:r w:rsidRPr="00AF4E9E">
        <w:rPr>
          <w:sz w:val="22"/>
          <w:szCs w:val="22"/>
        </w:rPr>
        <w:t xml:space="preserve">. </w:t>
      </w:r>
    </w:p>
    <w:p w14:paraId="1A7E5B8B" w14:textId="3297A805" w:rsidR="001467B0" w:rsidRPr="00AF4E9E" w:rsidRDefault="0056159B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2.6</w:t>
      </w:r>
      <w:r w:rsidRPr="00AF4E9E">
        <w:rPr>
          <w:sz w:val="22"/>
          <w:szCs w:val="22"/>
        </w:rPr>
        <w:t xml:space="preserve"> Обязательства</w:t>
      </w:r>
      <w:r w:rsidR="001467B0" w:rsidRPr="00AF4E9E">
        <w:rPr>
          <w:sz w:val="22"/>
          <w:szCs w:val="22"/>
        </w:rPr>
        <w:t xml:space="preserve"> Покупателя по оплате считаются исполненными с даты списания </w:t>
      </w:r>
      <w:r w:rsidR="007536AC" w:rsidRPr="00AF4E9E">
        <w:rPr>
          <w:sz w:val="22"/>
          <w:szCs w:val="22"/>
        </w:rPr>
        <w:t>денежных средств</w:t>
      </w:r>
      <w:r w:rsidR="001467B0" w:rsidRPr="00AF4E9E">
        <w:rPr>
          <w:sz w:val="22"/>
          <w:szCs w:val="22"/>
        </w:rPr>
        <w:t xml:space="preserve"> с расчетного счета Покупателя. Обязательства Поставщика по поставке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считаются исполненными с даты поставки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>.</w:t>
      </w:r>
    </w:p>
    <w:p w14:paraId="7C8A9BD7" w14:textId="643C34D9" w:rsidR="001467B0" w:rsidRPr="00AF4E9E" w:rsidRDefault="001467B0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2.7</w:t>
      </w:r>
      <w:r w:rsidRPr="00AF4E9E">
        <w:rPr>
          <w:sz w:val="22"/>
          <w:szCs w:val="22"/>
        </w:rPr>
        <w:t xml:space="preserve"> Вместе с поставкой </w:t>
      </w:r>
      <w:r w:rsidR="00C01586" w:rsidRPr="00AF4E9E">
        <w:rPr>
          <w:sz w:val="22"/>
          <w:szCs w:val="22"/>
        </w:rPr>
        <w:t>Товара</w:t>
      </w:r>
      <w:r w:rsidRPr="00AF4E9E">
        <w:rPr>
          <w:sz w:val="22"/>
          <w:szCs w:val="22"/>
        </w:rPr>
        <w:t xml:space="preserve"> Поставщик обязан предоставить Покупателю:  </w:t>
      </w:r>
    </w:p>
    <w:p w14:paraId="6C8977B8" w14:textId="7B0D389B" w:rsidR="001467B0" w:rsidRPr="00AF4E9E" w:rsidRDefault="001467B0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2.7.1</w:t>
      </w:r>
      <w:r w:rsidRPr="00AF4E9E">
        <w:rPr>
          <w:sz w:val="22"/>
          <w:szCs w:val="22"/>
        </w:rPr>
        <w:t xml:space="preserve"> счёт-фактуру на </w:t>
      </w:r>
      <w:r w:rsidR="00C01586" w:rsidRPr="00AF4E9E">
        <w:rPr>
          <w:sz w:val="22"/>
          <w:szCs w:val="22"/>
        </w:rPr>
        <w:t>Товар</w:t>
      </w:r>
      <w:r w:rsidR="00B21C5A" w:rsidRPr="00AF4E9E">
        <w:rPr>
          <w:sz w:val="22"/>
          <w:szCs w:val="22"/>
        </w:rPr>
        <w:t>,</w:t>
      </w:r>
      <w:r w:rsidRPr="00AF4E9E">
        <w:rPr>
          <w:sz w:val="22"/>
          <w:szCs w:val="22"/>
        </w:rPr>
        <w:t xml:space="preserve"> оформленн</w:t>
      </w:r>
      <w:r w:rsidR="00B21C5A" w:rsidRPr="00AF4E9E">
        <w:rPr>
          <w:sz w:val="22"/>
          <w:szCs w:val="22"/>
        </w:rPr>
        <w:t>ый</w:t>
      </w:r>
      <w:r w:rsidRPr="00AF4E9E">
        <w:rPr>
          <w:sz w:val="22"/>
          <w:szCs w:val="22"/>
        </w:rPr>
        <w:t xml:space="preserve"> в соответствии со ст.168, 169 НК РФ</w:t>
      </w:r>
      <w:r w:rsidR="00B21C5A" w:rsidRPr="00AF4E9E">
        <w:rPr>
          <w:sz w:val="22"/>
          <w:szCs w:val="22"/>
        </w:rPr>
        <w:t>,</w:t>
      </w:r>
      <w:r w:rsidRPr="00AF4E9E">
        <w:rPr>
          <w:sz w:val="22"/>
          <w:szCs w:val="22"/>
        </w:rPr>
        <w:t xml:space="preserve"> или универсальный передаточный документ (УПД)</w:t>
      </w:r>
      <w:r w:rsidR="00B21C5A" w:rsidRPr="00AF4E9E">
        <w:rPr>
          <w:sz w:val="22"/>
          <w:szCs w:val="22"/>
        </w:rPr>
        <w:t>,</w:t>
      </w:r>
      <w:r w:rsidRPr="00AF4E9E">
        <w:rPr>
          <w:sz w:val="22"/>
          <w:szCs w:val="22"/>
        </w:rPr>
        <w:t xml:space="preserve"> оформленный в соответствии с постановлением Правительства Российской</w:t>
      </w:r>
      <w:r w:rsidR="000F0553" w:rsidRPr="00AF4E9E">
        <w:rPr>
          <w:sz w:val="22"/>
          <w:szCs w:val="22"/>
        </w:rPr>
        <w:t xml:space="preserve"> Федерации № 1137 от 26.12.2011;</w:t>
      </w:r>
    </w:p>
    <w:p w14:paraId="70C2CE58" w14:textId="79A2E0E4" w:rsidR="001467B0" w:rsidRPr="00AF4E9E" w:rsidRDefault="001467B0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2.7.2</w:t>
      </w:r>
      <w:r w:rsidRPr="00AF4E9E">
        <w:rPr>
          <w:sz w:val="22"/>
          <w:szCs w:val="22"/>
        </w:rPr>
        <w:t xml:space="preserve"> </w:t>
      </w:r>
      <w:r w:rsidR="00C01586" w:rsidRPr="00AF4E9E">
        <w:rPr>
          <w:sz w:val="22"/>
          <w:szCs w:val="22"/>
        </w:rPr>
        <w:t>Товар</w:t>
      </w:r>
      <w:r w:rsidRPr="00AF4E9E">
        <w:rPr>
          <w:sz w:val="22"/>
          <w:szCs w:val="22"/>
        </w:rPr>
        <w:t>ную накладную по форме ТОРГ-12 (2</w:t>
      </w:r>
      <w:r w:rsidR="000F0553" w:rsidRPr="00AF4E9E">
        <w:rPr>
          <w:sz w:val="22"/>
          <w:szCs w:val="22"/>
        </w:rPr>
        <w:t xml:space="preserve"> </w:t>
      </w:r>
      <w:r w:rsidRPr="00AF4E9E">
        <w:rPr>
          <w:sz w:val="22"/>
          <w:szCs w:val="22"/>
        </w:rPr>
        <w:t>экз.)</w:t>
      </w:r>
      <w:r w:rsidR="00810BEE" w:rsidRPr="00AF4E9E">
        <w:rPr>
          <w:sz w:val="22"/>
          <w:szCs w:val="22"/>
        </w:rPr>
        <w:t xml:space="preserve"> или универсальный передаточный документ (УПД)</w:t>
      </w:r>
      <w:r w:rsidR="00B21C5A" w:rsidRPr="00AF4E9E">
        <w:rPr>
          <w:sz w:val="22"/>
          <w:szCs w:val="22"/>
        </w:rPr>
        <w:t>,</w:t>
      </w:r>
      <w:r w:rsidR="00810BEE" w:rsidRPr="00AF4E9E">
        <w:rPr>
          <w:sz w:val="22"/>
          <w:szCs w:val="22"/>
        </w:rPr>
        <w:t xml:space="preserve"> оформленный в соответствии с постановлением Правительства Российской Федерации № 1137 от 26.12.2011</w:t>
      </w:r>
      <w:r w:rsidRPr="00AF4E9E">
        <w:rPr>
          <w:sz w:val="22"/>
          <w:szCs w:val="22"/>
        </w:rPr>
        <w:t>;</w:t>
      </w:r>
    </w:p>
    <w:p w14:paraId="7C72F396" w14:textId="0AFBD12D" w:rsidR="001467B0" w:rsidRPr="00AF4E9E" w:rsidRDefault="001467B0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2.7.3</w:t>
      </w:r>
      <w:r w:rsidRPr="00AF4E9E">
        <w:rPr>
          <w:sz w:val="22"/>
          <w:szCs w:val="22"/>
        </w:rPr>
        <w:t xml:space="preserve"> </w:t>
      </w:r>
      <w:r w:rsidR="00C01586" w:rsidRPr="00AF4E9E">
        <w:rPr>
          <w:sz w:val="22"/>
          <w:szCs w:val="22"/>
        </w:rPr>
        <w:t>Товар</w:t>
      </w:r>
      <w:r w:rsidRPr="00AF4E9E">
        <w:rPr>
          <w:sz w:val="22"/>
          <w:szCs w:val="22"/>
        </w:rPr>
        <w:t>но-сопроводительные документы по транспортировке.</w:t>
      </w:r>
    </w:p>
    <w:p w14:paraId="60F7B7CD" w14:textId="264A451B" w:rsidR="001467B0" w:rsidRPr="00AF4E9E" w:rsidRDefault="00497FC1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2.7.4</w:t>
      </w:r>
      <w:r w:rsidRPr="00AF4E9E">
        <w:rPr>
          <w:sz w:val="22"/>
          <w:szCs w:val="22"/>
        </w:rPr>
        <w:t xml:space="preserve"> </w:t>
      </w:r>
      <w:r w:rsidR="00403B04" w:rsidRPr="00AF4E9E">
        <w:rPr>
          <w:sz w:val="22"/>
          <w:szCs w:val="22"/>
        </w:rPr>
        <w:t>Сертификат, п</w:t>
      </w:r>
      <w:r w:rsidR="001467B0" w:rsidRPr="00AF4E9E">
        <w:rPr>
          <w:sz w:val="22"/>
          <w:szCs w:val="22"/>
        </w:rPr>
        <w:t xml:space="preserve">аспорт </w:t>
      </w:r>
      <w:r w:rsidR="00403B04" w:rsidRPr="00AF4E9E">
        <w:rPr>
          <w:sz w:val="22"/>
          <w:szCs w:val="22"/>
        </w:rPr>
        <w:t>качества или иной документ, удостоверяющий качество Товара.</w:t>
      </w:r>
    </w:p>
    <w:p w14:paraId="2684C86A" w14:textId="3D05C943" w:rsidR="00B74DF3" w:rsidRPr="00AF4E9E" w:rsidRDefault="00C13AF2" w:rsidP="00B74DF3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lastRenderedPageBreak/>
        <w:t>2.7.5</w:t>
      </w:r>
      <w:r w:rsidR="00B74DF3" w:rsidRPr="00AF4E9E">
        <w:rPr>
          <w:sz w:val="22"/>
          <w:szCs w:val="22"/>
        </w:rPr>
        <w:t xml:space="preserve"> Товар, являющийся </w:t>
      </w:r>
      <w:proofErr w:type="spellStart"/>
      <w:r w:rsidR="00B74DF3" w:rsidRPr="00AF4E9E">
        <w:rPr>
          <w:sz w:val="22"/>
          <w:szCs w:val="22"/>
        </w:rPr>
        <w:t>подкарантинным</w:t>
      </w:r>
      <w:proofErr w:type="spellEnd"/>
      <w:r w:rsidR="00B74DF3" w:rsidRPr="00AF4E9E">
        <w:rPr>
          <w:sz w:val="22"/>
          <w:szCs w:val="22"/>
        </w:rPr>
        <w:t xml:space="preserve">, поставляемый с территории в пределах Российской Федерации, в которых решениями территориальных органов </w:t>
      </w:r>
      <w:proofErr w:type="spellStart"/>
      <w:r w:rsidR="00B74DF3" w:rsidRPr="00AF4E9E">
        <w:rPr>
          <w:sz w:val="22"/>
          <w:szCs w:val="22"/>
        </w:rPr>
        <w:t>Россельхознадзора</w:t>
      </w:r>
      <w:proofErr w:type="spellEnd"/>
      <w:r w:rsidR="00B74DF3" w:rsidRPr="00AF4E9E">
        <w:rPr>
          <w:sz w:val="22"/>
          <w:szCs w:val="22"/>
        </w:rPr>
        <w:t xml:space="preserve"> введен в действие карантинный фитосанитарный режим, сопровождается карантинным сертификатом.</w:t>
      </w:r>
    </w:p>
    <w:p w14:paraId="4F096240" w14:textId="00DD6149" w:rsidR="00B74DF3" w:rsidRPr="00AF4E9E" w:rsidRDefault="00C13AF2" w:rsidP="00B74DF3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2.7.6.</w:t>
      </w:r>
      <w:r w:rsidR="00B74DF3" w:rsidRPr="00AF4E9E">
        <w:rPr>
          <w:sz w:val="22"/>
          <w:szCs w:val="22"/>
        </w:rPr>
        <w:t xml:space="preserve"> Товар, являющийся </w:t>
      </w:r>
      <w:proofErr w:type="spellStart"/>
      <w:r w:rsidR="00B74DF3" w:rsidRPr="00AF4E9E">
        <w:rPr>
          <w:sz w:val="22"/>
          <w:szCs w:val="22"/>
        </w:rPr>
        <w:t>подкарантинным</w:t>
      </w:r>
      <w:proofErr w:type="spellEnd"/>
      <w:r w:rsidR="00B74DF3" w:rsidRPr="00AF4E9E">
        <w:rPr>
          <w:sz w:val="22"/>
          <w:szCs w:val="22"/>
        </w:rPr>
        <w:t>, поставляемый с территории за пределами Российской Федерации, сопровождается фитосанитарным сертификатом или их заверенными копиями, оформленных надлежащим образом.</w:t>
      </w:r>
    </w:p>
    <w:p w14:paraId="24E17A6E" w14:textId="5EBF5188" w:rsidR="00C13AF2" w:rsidRPr="00AF4E9E" w:rsidRDefault="00C13AF2" w:rsidP="00C13AF2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2.7.7</w:t>
      </w:r>
      <w:r w:rsidRPr="00AF4E9E">
        <w:rPr>
          <w:sz w:val="22"/>
          <w:szCs w:val="22"/>
        </w:rPr>
        <w:t xml:space="preserve"> Прочие документы, указанные в спецификациях к настоящему Договору.</w:t>
      </w:r>
    </w:p>
    <w:p w14:paraId="64D9F8FB" w14:textId="7A406EA2" w:rsidR="0073191F" w:rsidRPr="00AF4E9E" w:rsidRDefault="00C13AF2" w:rsidP="00C13AF2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2.8.</w:t>
      </w:r>
      <w:r w:rsidRPr="00AF4E9E">
        <w:rPr>
          <w:sz w:val="22"/>
          <w:szCs w:val="22"/>
        </w:rPr>
        <w:t xml:space="preserve"> </w:t>
      </w:r>
      <w:r w:rsidR="0073191F" w:rsidRPr="00AF4E9E">
        <w:rPr>
          <w:sz w:val="22"/>
          <w:szCs w:val="22"/>
        </w:rPr>
        <w:t>Поставщик обязуется не позднее даты прибытия Товара в пункт назначения, передать Покупателю все необходимые документы, относящиеся к Товару, отсутствие которых не позволяет осуществлять приемку и/или монтаж и/или эксплуатацию и/или дальнейшую передачу Товара третьим лицам и/или иные действия в отношении Товара, и пер</w:t>
      </w:r>
      <w:r w:rsidRPr="00AF4E9E">
        <w:rPr>
          <w:sz w:val="22"/>
          <w:szCs w:val="22"/>
        </w:rPr>
        <w:t>ечень которых установлен в п.2.7.</w:t>
      </w:r>
      <w:r w:rsidR="0073191F" w:rsidRPr="00AF4E9E">
        <w:rPr>
          <w:sz w:val="22"/>
          <w:szCs w:val="22"/>
        </w:rPr>
        <w:t xml:space="preserve"> Договора, а так</w:t>
      </w:r>
      <w:r w:rsidR="0085037B" w:rsidRPr="00AF4E9E">
        <w:rPr>
          <w:sz w:val="22"/>
          <w:szCs w:val="22"/>
        </w:rPr>
        <w:t>же в соответствующих Спецификациях</w:t>
      </w:r>
      <w:r w:rsidR="0073191F" w:rsidRPr="00AF4E9E">
        <w:rPr>
          <w:sz w:val="22"/>
          <w:szCs w:val="22"/>
        </w:rPr>
        <w:t xml:space="preserve"> к Договору.</w:t>
      </w:r>
    </w:p>
    <w:p w14:paraId="1931A79A" w14:textId="23E0C69B" w:rsidR="0073191F" w:rsidRPr="00AF4E9E" w:rsidRDefault="0073191F" w:rsidP="0073191F">
      <w:pPr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В случае выявления отсутствия</w:t>
      </w:r>
      <w:r w:rsidR="00C13AF2" w:rsidRPr="00AF4E9E">
        <w:rPr>
          <w:sz w:val="22"/>
          <w:szCs w:val="22"/>
        </w:rPr>
        <w:t xml:space="preserve"> документов, указанных в п. 2.7.</w:t>
      </w:r>
      <w:r w:rsidR="009E74B2" w:rsidRPr="00AF4E9E">
        <w:rPr>
          <w:sz w:val="22"/>
          <w:szCs w:val="22"/>
        </w:rPr>
        <w:t xml:space="preserve"> </w:t>
      </w:r>
      <w:r w:rsidRPr="00AF4E9E">
        <w:rPr>
          <w:sz w:val="22"/>
          <w:szCs w:val="22"/>
        </w:rPr>
        <w:t>настоящего Договора, а так</w:t>
      </w:r>
      <w:r w:rsidR="0085037B" w:rsidRPr="00AF4E9E">
        <w:rPr>
          <w:sz w:val="22"/>
          <w:szCs w:val="22"/>
        </w:rPr>
        <w:t>же в соответствующих Спецификациях</w:t>
      </w:r>
      <w:r w:rsidRPr="00AF4E9E">
        <w:rPr>
          <w:sz w:val="22"/>
          <w:szCs w:val="22"/>
        </w:rPr>
        <w:t xml:space="preserve"> к настоящему Договору, Покупатель вправе не осуществлять приемку Товара и, поместив Товар на ответственное хранение, потребовать предоставить такие документы в течение </w:t>
      </w:r>
      <w:r w:rsidR="0085037B" w:rsidRPr="00AF4E9E">
        <w:rPr>
          <w:sz w:val="22"/>
          <w:szCs w:val="22"/>
        </w:rPr>
        <w:t xml:space="preserve">3 </w:t>
      </w:r>
      <w:r w:rsidRPr="00AF4E9E">
        <w:rPr>
          <w:sz w:val="22"/>
          <w:szCs w:val="22"/>
        </w:rPr>
        <w:t>дней с даты получения Поставщиком соответствующего уведомления Покупателя.</w:t>
      </w:r>
    </w:p>
    <w:p w14:paraId="20F7806F" w14:textId="77777777" w:rsidR="0073191F" w:rsidRPr="00AF4E9E" w:rsidRDefault="0073191F" w:rsidP="0073191F">
      <w:pPr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В случае, если документы не будут предоставлены в указанный срок, Покупатель имеет право в соответствии со ст. 464 ГК РФ отказаться от Товара.</w:t>
      </w:r>
    </w:p>
    <w:p w14:paraId="5206F2B9" w14:textId="745D7467" w:rsidR="0073191F" w:rsidRPr="00AF4E9E" w:rsidRDefault="0073191F" w:rsidP="0073191F">
      <w:pPr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 xml:space="preserve"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ответственное хранение в связи с отсутствием указанных документов, право собственности на Товар не переходит к Покупателю в момент, предусмотренный </w:t>
      </w:r>
      <w:r w:rsidR="0085037B" w:rsidRPr="00AF4E9E">
        <w:rPr>
          <w:sz w:val="22"/>
          <w:szCs w:val="22"/>
        </w:rPr>
        <w:t>Договором или соответствующей Спецификацией</w:t>
      </w:r>
      <w:r w:rsidRPr="00AF4E9E">
        <w:rPr>
          <w:sz w:val="22"/>
          <w:szCs w:val="22"/>
        </w:rPr>
        <w:t>. В этом случае право собственности на Товар перейдет к Покупателю с даты предоставления всех документов, предусмотренных Договором и</w:t>
      </w:r>
      <w:r w:rsidR="000D3328" w:rsidRPr="00AF4E9E">
        <w:rPr>
          <w:sz w:val="22"/>
          <w:szCs w:val="22"/>
        </w:rPr>
        <w:t>/или соответствующим Спецификацией</w:t>
      </w:r>
      <w:r w:rsidRPr="00AF4E9E">
        <w:rPr>
          <w:sz w:val="22"/>
          <w:szCs w:val="22"/>
        </w:rPr>
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</w:r>
    </w:p>
    <w:p w14:paraId="6F9A7939" w14:textId="77777777" w:rsidR="0073191F" w:rsidRPr="00AF4E9E" w:rsidRDefault="0073191F" w:rsidP="0073191F">
      <w:pPr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 xml:space="preserve">Оплата Поставщиком в указанном случае Покупателю стоимости ответственного хранения </w:t>
      </w:r>
      <w:proofErr w:type="gramStart"/>
      <w:r w:rsidRPr="00AF4E9E">
        <w:rPr>
          <w:sz w:val="22"/>
          <w:szCs w:val="22"/>
        </w:rPr>
        <w:t>Товара  не</w:t>
      </w:r>
      <w:proofErr w:type="gramEnd"/>
      <w:r w:rsidRPr="00AF4E9E">
        <w:rPr>
          <w:sz w:val="22"/>
          <w:szCs w:val="22"/>
        </w:rPr>
        <w:t xml:space="preserve"> освобождает Поставщика от уплаты неустойки за просрочку поставки Товара.</w:t>
      </w:r>
    </w:p>
    <w:p w14:paraId="0386CBC5" w14:textId="35CAC637" w:rsidR="0073191F" w:rsidRPr="00AF4E9E" w:rsidRDefault="0073191F" w:rsidP="0085037B">
      <w:pPr>
        <w:suppressAutoHyphens w:val="0"/>
        <w:ind w:firstLine="567"/>
        <w:jc w:val="both"/>
        <w:rPr>
          <w:color w:val="FF0000"/>
          <w:sz w:val="22"/>
          <w:szCs w:val="22"/>
        </w:rPr>
      </w:pPr>
      <w:r w:rsidRPr="00AF4E9E">
        <w:rPr>
          <w:sz w:val="22"/>
          <w:szCs w:val="22"/>
        </w:rPr>
        <w:t>В целях фиксации факта исполнения обязательства по предоставлению документов, документы должны быть предоставлены по а</w:t>
      </w:r>
      <w:r w:rsidR="0085037B" w:rsidRPr="00AF4E9E">
        <w:rPr>
          <w:sz w:val="22"/>
          <w:szCs w:val="22"/>
        </w:rPr>
        <w:t>дресу Грузополучателя</w:t>
      </w:r>
      <w:r w:rsidRPr="00AF4E9E">
        <w:rPr>
          <w:sz w:val="22"/>
          <w:szCs w:val="22"/>
        </w:rPr>
        <w:t xml:space="preserve"> Товара вместе с Актом приема-передачи документов, подписанным уполномоченным представителем Поставщика. Копии документов и Акта приема-передачи документов должны быть направлены Покупателю посредством электронной почты/факсимильной связи по ре</w:t>
      </w:r>
      <w:r w:rsidR="0085037B" w:rsidRPr="00AF4E9E">
        <w:rPr>
          <w:sz w:val="22"/>
          <w:szCs w:val="22"/>
        </w:rPr>
        <w:t>квизитам, указанным в разделе 10</w:t>
      </w:r>
      <w:r w:rsidRPr="00AF4E9E">
        <w:rPr>
          <w:sz w:val="22"/>
          <w:szCs w:val="22"/>
        </w:rPr>
        <w:t xml:space="preserve"> настоящего Договора. </w:t>
      </w:r>
    </w:p>
    <w:p w14:paraId="54071AE9" w14:textId="12FEAE55" w:rsidR="005C4B2F" w:rsidRPr="00AF4E9E" w:rsidRDefault="0085037B" w:rsidP="005C4B2F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2.9.</w:t>
      </w:r>
      <w:r w:rsidR="005C4B2F" w:rsidRPr="00AF4E9E">
        <w:rPr>
          <w:sz w:val="22"/>
          <w:szCs w:val="22"/>
        </w:rPr>
        <w:t xml:space="preserve"> Покупатель обязан возвратить Поставщику один экземпляр каждой накладной или универсальный передаточный документ (УПД), подписанной уполномоченным лицом Покупателя. Скан документа Покупатель обязан направить Поставщику по электронной почте, указанной в договоре поставки в течение 5 (рабочих) дней с последующим предоставлением оригинала в течение 14 (четырнадцати) календарных дней с даты приемки Товара в соответствии с условиями настоящего Договора.</w:t>
      </w:r>
    </w:p>
    <w:p w14:paraId="458C20CE" w14:textId="55EFF26A" w:rsidR="00FD18ED" w:rsidRPr="00AF4E9E" w:rsidRDefault="009E74B2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2.10</w:t>
      </w:r>
      <w:r w:rsidR="002852A6" w:rsidRPr="00AF4E9E">
        <w:rPr>
          <w:sz w:val="22"/>
          <w:szCs w:val="22"/>
        </w:rPr>
        <w:t xml:space="preserve">. Оплата за Товар осуществляется на условиях, согласованных сторонами в соответствующей Спецификации. </w:t>
      </w:r>
    </w:p>
    <w:p w14:paraId="199F0985" w14:textId="2D4939BC" w:rsidR="00FD18ED" w:rsidRPr="00AF4E9E" w:rsidRDefault="002852A6" w:rsidP="00FD18ED">
      <w:pPr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Оплата по факту поставки Товара осуществляется в сроки, согласованные сторонами в Спецификации</w:t>
      </w:r>
      <w:r w:rsidR="00FD18ED" w:rsidRPr="00AF4E9E">
        <w:rPr>
          <w:sz w:val="22"/>
          <w:szCs w:val="22"/>
        </w:rPr>
        <w:t xml:space="preserve"> и при </w:t>
      </w:r>
      <w:r w:rsidR="00141C51" w:rsidRPr="00AF4E9E">
        <w:rPr>
          <w:sz w:val="22"/>
          <w:szCs w:val="22"/>
        </w:rPr>
        <w:t xml:space="preserve">только </w:t>
      </w:r>
      <w:r w:rsidR="00FD18ED" w:rsidRPr="00AF4E9E">
        <w:rPr>
          <w:sz w:val="22"/>
          <w:szCs w:val="22"/>
        </w:rPr>
        <w:t>условии получения Покупателем документов, указанных в п. 2.7. настоящего Договора и при условии предоставления оригиналов товарной накладной и счета-фактуры не позднее, чем за 10 (десять) дней до наступления последнего дня срока оплаты. Если товарная накладная и счет-фактура получены Покупателем позднее, чем за 10 (десять) дней до наступления последнего дня срока оплаты, оплата за поставленный Товар осуществляется в течение 10 (десять) дней с даты получения Покупателем соответствующего оригинала без применения к Покупателю штрафных санкций за несвоевременную оплату. В случае просрочки предоставления надлежаще оформленных документов, указанных в п.2.7. настоящего Договора, Покупатель вправе увеличить срок оплаты поставленного Товара соразмерно времени просрочки предоставления всех документов.</w:t>
      </w:r>
    </w:p>
    <w:p w14:paraId="053CEF30" w14:textId="12F7DAD3" w:rsidR="00FD18ED" w:rsidRPr="00AF4E9E" w:rsidRDefault="00FD18ED" w:rsidP="00FD18ED">
      <w:pPr>
        <w:widowControl w:val="0"/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Оплата осуществляется только при условии наличия у Покупателя документов</w:t>
      </w:r>
      <w:r w:rsidR="009E74B2" w:rsidRPr="00AF4E9E">
        <w:rPr>
          <w:sz w:val="22"/>
          <w:szCs w:val="22"/>
        </w:rPr>
        <w:t>, у</w:t>
      </w:r>
      <w:r w:rsidRPr="00AF4E9E">
        <w:rPr>
          <w:sz w:val="22"/>
          <w:szCs w:val="22"/>
        </w:rPr>
        <w:t>казанных в п.2.7. Договора, оригинала Договора, соответствующей Спецификации, надлежащим образом подписанных Поставщиком и предоставленных Покупателю, а также после предоставления оригиналов товарной накладной и счета-фактуры, надлежащим образом оформленных и подписанных Поставщиком.</w:t>
      </w:r>
    </w:p>
    <w:p w14:paraId="6E78EFEE" w14:textId="51ABB9C2" w:rsidR="002852A6" w:rsidRPr="00AF4E9E" w:rsidRDefault="00FD18ED" w:rsidP="00FD18ED">
      <w:pPr>
        <w:suppressAutoHyphens w:val="0"/>
        <w:ind w:firstLine="35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Если условиями Спецификации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с даты получения соответствующего требования Покупателя.</w:t>
      </w:r>
    </w:p>
    <w:p w14:paraId="203D5D01" w14:textId="18BE2B6B" w:rsidR="009E74B2" w:rsidRPr="00AF4E9E" w:rsidRDefault="009E74B2" w:rsidP="009E74B2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2.11</w:t>
      </w:r>
      <w:r w:rsidRPr="00AF4E9E">
        <w:rPr>
          <w:sz w:val="22"/>
          <w:szCs w:val="22"/>
        </w:rPr>
        <w:t xml:space="preserve"> Акты сверки расчетов проводятся Сторонами по мере необходимости с указанием выставленных счетов-фактур, платежных поручений.</w:t>
      </w:r>
    </w:p>
    <w:p w14:paraId="44021CD2" w14:textId="65FE04DB" w:rsidR="009E74B2" w:rsidRPr="00AF4E9E" w:rsidRDefault="009E74B2" w:rsidP="00FD18ED">
      <w:pPr>
        <w:suppressAutoHyphens w:val="0"/>
        <w:ind w:firstLine="357"/>
        <w:jc w:val="both"/>
        <w:rPr>
          <w:sz w:val="22"/>
          <w:szCs w:val="22"/>
        </w:rPr>
      </w:pPr>
    </w:p>
    <w:p w14:paraId="5D0D3F17" w14:textId="77777777" w:rsidR="009E74B2" w:rsidRPr="00AF4E9E" w:rsidRDefault="009E74B2" w:rsidP="00FD18ED">
      <w:pPr>
        <w:suppressAutoHyphens w:val="0"/>
        <w:ind w:firstLine="357"/>
        <w:jc w:val="both"/>
        <w:rPr>
          <w:sz w:val="22"/>
          <w:szCs w:val="22"/>
        </w:rPr>
      </w:pPr>
    </w:p>
    <w:p w14:paraId="63F6A82A" w14:textId="44E06154" w:rsidR="00B21C5A" w:rsidRPr="00AF4E9E" w:rsidRDefault="00B21C5A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AF4E9E">
        <w:rPr>
          <w:b/>
          <w:sz w:val="22"/>
          <w:szCs w:val="22"/>
        </w:rPr>
        <w:t xml:space="preserve">Упаковка </w:t>
      </w:r>
    </w:p>
    <w:p w14:paraId="6F02A556" w14:textId="538DBB91" w:rsidR="00B21C5A" w:rsidRPr="00AF4E9E" w:rsidRDefault="00B21C5A" w:rsidP="00B21C5A">
      <w:pPr>
        <w:suppressAutoHyphens w:val="0"/>
        <w:jc w:val="center"/>
        <w:rPr>
          <w:b/>
          <w:sz w:val="16"/>
          <w:szCs w:val="16"/>
        </w:rPr>
      </w:pPr>
    </w:p>
    <w:p w14:paraId="7F619618" w14:textId="65B29B03" w:rsidR="00B21C5A" w:rsidRPr="00AF4E9E" w:rsidRDefault="00B21C5A" w:rsidP="002610B4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3.1</w:t>
      </w:r>
      <w:r w:rsidRPr="00AF4E9E">
        <w:rPr>
          <w:sz w:val="22"/>
          <w:szCs w:val="22"/>
        </w:rPr>
        <w:t xml:space="preserve"> </w:t>
      </w:r>
      <w:r w:rsidR="002610B4" w:rsidRPr="00AF4E9E">
        <w:rPr>
          <w:sz w:val="22"/>
          <w:szCs w:val="22"/>
        </w:rPr>
        <w:t xml:space="preserve">Товар (его часть) должен отгружаться </w:t>
      </w:r>
      <w:r w:rsidR="00C7719F" w:rsidRPr="00AF4E9E">
        <w:rPr>
          <w:sz w:val="22"/>
          <w:szCs w:val="22"/>
        </w:rPr>
        <w:t xml:space="preserve">Продавцом </w:t>
      </w:r>
      <w:r w:rsidR="002610B4" w:rsidRPr="00AF4E9E">
        <w:rPr>
          <w:sz w:val="22"/>
          <w:szCs w:val="22"/>
        </w:rPr>
        <w:t xml:space="preserve">в </w:t>
      </w:r>
      <w:r w:rsidR="00C7719F" w:rsidRPr="00AF4E9E">
        <w:rPr>
          <w:sz w:val="22"/>
          <w:szCs w:val="22"/>
        </w:rPr>
        <w:t xml:space="preserve">таре и (или) </w:t>
      </w:r>
      <w:r w:rsidR="002610B4" w:rsidRPr="00AF4E9E">
        <w:rPr>
          <w:sz w:val="22"/>
          <w:szCs w:val="22"/>
        </w:rPr>
        <w:t>упаковке согласно техническим условиям завода-производителя</w:t>
      </w:r>
      <w:r w:rsidR="00C7719F" w:rsidRPr="00AF4E9E">
        <w:rPr>
          <w:sz w:val="22"/>
          <w:szCs w:val="22"/>
        </w:rPr>
        <w:t>, за исключением Товара, который по своему характеру не требует затаривания и (или) упаковки</w:t>
      </w:r>
      <w:r w:rsidR="002610B4" w:rsidRPr="00AF4E9E">
        <w:rPr>
          <w:sz w:val="22"/>
          <w:szCs w:val="22"/>
        </w:rPr>
        <w:t>. Стоимость упаковки входит в стоимость Товара.</w:t>
      </w:r>
      <w:r w:rsidR="00C7719F" w:rsidRPr="00AF4E9E">
        <w:rPr>
          <w:sz w:val="22"/>
          <w:szCs w:val="22"/>
        </w:rPr>
        <w:t xml:space="preserve"> </w:t>
      </w:r>
    </w:p>
    <w:p w14:paraId="5D349342" w14:textId="0FF1BFBF" w:rsidR="00C7719F" w:rsidRPr="00AF4E9E" w:rsidRDefault="00C7719F" w:rsidP="002610B4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3.2</w:t>
      </w:r>
      <w:r w:rsidRPr="00AF4E9E">
        <w:rPr>
          <w:sz w:val="22"/>
          <w:szCs w:val="22"/>
        </w:rPr>
        <w:t xml:space="preserve"> Упаковка и консервация должны обеспечивать полную сохранность Товара от всякого рода повреждений и коррозии при перевозке всеми видами транспорта сухопутной дорогой с учетом возможных перегрузок в пути и хранения в условиях жаркого лета и холодной зимы (+40 ºС и -40 ºС).</w:t>
      </w:r>
    </w:p>
    <w:p w14:paraId="58310EA0" w14:textId="2464FBE7" w:rsidR="00C7719F" w:rsidRPr="00AF4E9E" w:rsidRDefault="00C7719F" w:rsidP="002610B4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3.3</w:t>
      </w:r>
      <w:r w:rsidRPr="00AF4E9E">
        <w:rPr>
          <w:sz w:val="22"/>
          <w:szCs w:val="22"/>
        </w:rPr>
        <w:t xml:space="preserve"> </w:t>
      </w:r>
      <w:proofErr w:type="gramStart"/>
      <w:r w:rsidR="00EA5DAA" w:rsidRPr="00AF4E9E">
        <w:rPr>
          <w:sz w:val="22"/>
          <w:szCs w:val="22"/>
        </w:rPr>
        <w:t>В</w:t>
      </w:r>
      <w:proofErr w:type="gramEnd"/>
      <w:r w:rsidR="00EA5DAA" w:rsidRPr="00AF4E9E">
        <w:rPr>
          <w:sz w:val="22"/>
          <w:szCs w:val="22"/>
        </w:rPr>
        <w:t xml:space="preserve"> случае </w:t>
      </w:r>
      <w:r w:rsidR="00C0644C" w:rsidRPr="00AF4E9E">
        <w:rPr>
          <w:sz w:val="22"/>
          <w:szCs w:val="22"/>
        </w:rPr>
        <w:t xml:space="preserve">необходимости </w:t>
      </w:r>
      <w:r w:rsidR="00EA5DAA" w:rsidRPr="00AF4E9E">
        <w:rPr>
          <w:sz w:val="22"/>
          <w:szCs w:val="22"/>
        </w:rPr>
        <w:t>упаковывания поставляемого Товара в д</w:t>
      </w:r>
      <w:r w:rsidRPr="00AF4E9E">
        <w:rPr>
          <w:sz w:val="22"/>
          <w:szCs w:val="22"/>
        </w:rPr>
        <w:t>ревесн</w:t>
      </w:r>
      <w:r w:rsidR="00EA5DAA" w:rsidRPr="00AF4E9E">
        <w:rPr>
          <w:sz w:val="22"/>
          <w:szCs w:val="22"/>
        </w:rPr>
        <w:t>ую</w:t>
      </w:r>
      <w:r w:rsidRPr="00AF4E9E">
        <w:rPr>
          <w:sz w:val="22"/>
          <w:szCs w:val="22"/>
        </w:rPr>
        <w:t xml:space="preserve"> упаковк</w:t>
      </w:r>
      <w:r w:rsidR="00EA5DAA" w:rsidRPr="00AF4E9E">
        <w:rPr>
          <w:sz w:val="22"/>
          <w:szCs w:val="22"/>
        </w:rPr>
        <w:t>у</w:t>
      </w:r>
      <w:r w:rsidR="00F3766E" w:rsidRPr="00AF4E9E">
        <w:rPr>
          <w:sz w:val="22"/>
          <w:szCs w:val="22"/>
        </w:rPr>
        <w:t>, такая</w:t>
      </w:r>
      <w:r w:rsidRPr="00AF4E9E">
        <w:rPr>
          <w:sz w:val="22"/>
          <w:szCs w:val="22"/>
        </w:rPr>
        <w:t xml:space="preserve"> </w:t>
      </w:r>
      <w:r w:rsidR="00C0644C" w:rsidRPr="00AF4E9E">
        <w:rPr>
          <w:sz w:val="22"/>
          <w:szCs w:val="22"/>
        </w:rPr>
        <w:t xml:space="preserve">упаковка </w:t>
      </w:r>
      <w:r w:rsidRPr="00AF4E9E">
        <w:rPr>
          <w:sz w:val="22"/>
          <w:szCs w:val="22"/>
        </w:rPr>
        <w:t>должн</w:t>
      </w:r>
      <w:r w:rsidR="00CF2370" w:rsidRPr="00AF4E9E">
        <w:rPr>
          <w:sz w:val="22"/>
          <w:szCs w:val="22"/>
        </w:rPr>
        <w:t>а</w:t>
      </w:r>
      <w:r w:rsidRPr="00AF4E9E">
        <w:rPr>
          <w:sz w:val="22"/>
          <w:szCs w:val="22"/>
        </w:rPr>
        <w:t xml:space="preserve"> быть маркирована в соответствии со стандартом </w:t>
      </w:r>
      <w:r w:rsidRPr="00AF4E9E">
        <w:rPr>
          <w:sz w:val="22"/>
          <w:szCs w:val="22"/>
          <w:lang w:val="en-US"/>
        </w:rPr>
        <w:t>ISPM</w:t>
      </w:r>
      <w:r w:rsidRPr="00AF4E9E">
        <w:rPr>
          <w:sz w:val="22"/>
          <w:szCs w:val="22"/>
        </w:rPr>
        <w:t xml:space="preserve"> 15 (Международные стандарты по фитосанитарным мерам МСФМ № 15 «Руководство по регулированию древесных упаковочных материалов в международной торговле»), в случае поставки </w:t>
      </w:r>
      <w:proofErr w:type="spellStart"/>
      <w:r w:rsidRPr="00AF4E9E">
        <w:rPr>
          <w:sz w:val="22"/>
          <w:szCs w:val="22"/>
        </w:rPr>
        <w:t>подкарантинного</w:t>
      </w:r>
      <w:proofErr w:type="spellEnd"/>
      <w:r w:rsidRPr="00AF4E9E">
        <w:rPr>
          <w:sz w:val="22"/>
          <w:szCs w:val="22"/>
        </w:rPr>
        <w:t xml:space="preserve"> Товара с территорий за пределами Российской Федерации.</w:t>
      </w:r>
    </w:p>
    <w:p w14:paraId="5F2FD88C" w14:textId="19F90253" w:rsidR="00B21C5A" w:rsidRPr="00AF4E9E" w:rsidRDefault="00B21C5A" w:rsidP="00B21C5A">
      <w:pPr>
        <w:suppressAutoHyphens w:val="0"/>
        <w:jc w:val="center"/>
        <w:rPr>
          <w:sz w:val="22"/>
          <w:szCs w:val="22"/>
        </w:rPr>
      </w:pPr>
    </w:p>
    <w:p w14:paraId="6BCB3DE1" w14:textId="01CE5745" w:rsidR="001467B0" w:rsidRPr="00AF4E9E" w:rsidRDefault="001467B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AF4E9E">
        <w:rPr>
          <w:b/>
          <w:sz w:val="22"/>
          <w:szCs w:val="22"/>
        </w:rPr>
        <w:t xml:space="preserve">Порядок приемки и качество </w:t>
      </w:r>
      <w:r w:rsidR="00C01586" w:rsidRPr="00AF4E9E">
        <w:rPr>
          <w:b/>
          <w:sz w:val="22"/>
          <w:szCs w:val="22"/>
        </w:rPr>
        <w:t>Товара</w:t>
      </w:r>
    </w:p>
    <w:p w14:paraId="5D7E1A32" w14:textId="77777777" w:rsidR="00FB4F45" w:rsidRPr="00AF4E9E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47C9B51C" w14:textId="5B3337B7" w:rsidR="001C41B0" w:rsidRPr="00AF4E9E" w:rsidRDefault="00B21C5A" w:rsidP="00FB4F45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4</w:t>
      </w:r>
      <w:r w:rsidR="001467B0" w:rsidRPr="00AF4E9E">
        <w:rPr>
          <w:b/>
          <w:sz w:val="22"/>
          <w:szCs w:val="22"/>
        </w:rPr>
        <w:t>.1</w:t>
      </w:r>
      <w:r w:rsidR="001467B0" w:rsidRPr="00AF4E9E">
        <w:rPr>
          <w:sz w:val="22"/>
          <w:szCs w:val="22"/>
        </w:rPr>
        <w:t xml:space="preserve"> Качество и количество поставляемого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должно соотв</w:t>
      </w:r>
      <w:r w:rsidR="00C0644C" w:rsidRPr="00AF4E9E">
        <w:rPr>
          <w:sz w:val="22"/>
          <w:szCs w:val="22"/>
        </w:rPr>
        <w:t>етствовать условиям настоящего Д</w:t>
      </w:r>
      <w:r w:rsidR="001467B0" w:rsidRPr="00AF4E9E">
        <w:rPr>
          <w:sz w:val="22"/>
          <w:szCs w:val="22"/>
        </w:rPr>
        <w:t>оговора</w:t>
      </w:r>
      <w:r w:rsidR="001C41B0" w:rsidRPr="00AF4E9E">
        <w:rPr>
          <w:sz w:val="22"/>
          <w:szCs w:val="22"/>
        </w:rPr>
        <w:t xml:space="preserve">, стандартам, техническим условиям, технической документации и </w:t>
      </w:r>
      <w:proofErr w:type="gramStart"/>
      <w:r w:rsidR="001C41B0" w:rsidRPr="00AF4E9E">
        <w:rPr>
          <w:sz w:val="22"/>
          <w:szCs w:val="22"/>
        </w:rPr>
        <w:t>сертификату</w:t>
      </w:r>
      <w:r w:rsidR="00C3131B" w:rsidRPr="00AF4E9E">
        <w:rPr>
          <w:sz w:val="22"/>
          <w:szCs w:val="22"/>
        </w:rPr>
        <w:t xml:space="preserve"> </w:t>
      </w:r>
      <w:r w:rsidR="001C41B0" w:rsidRPr="00AF4E9E">
        <w:rPr>
          <w:sz w:val="22"/>
          <w:szCs w:val="22"/>
        </w:rPr>
        <w:t>соответствия</w:t>
      </w:r>
      <w:proofErr w:type="gramEnd"/>
      <w:r w:rsidR="001C41B0" w:rsidRPr="00AF4E9E">
        <w:rPr>
          <w:sz w:val="22"/>
          <w:szCs w:val="22"/>
        </w:rPr>
        <w:t xml:space="preserve"> </w:t>
      </w:r>
      <w:r w:rsidR="001C41B0" w:rsidRPr="00AF4E9E">
        <w:rPr>
          <w:color w:val="000000"/>
          <w:sz w:val="22"/>
          <w:szCs w:val="22"/>
          <w:lang w:eastAsia="ru-RU"/>
        </w:rPr>
        <w:t>и иным документам</w:t>
      </w:r>
      <w:r w:rsidRPr="00AF4E9E">
        <w:rPr>
          <w:color w:val="000000"/>
          <w:sz w:val="22"/>
          <w:szCs w:val="22"/>
          <w:lang w:eastAsia="ru-RU"/>
        </w:rPr>
        <w:t xml:space="preserve"> согласно действующему законодательству</w:t>
      </w:r>
      <w:r w:rsidR="001C41B0" w:rsidRPr="00AF4E9E">
        <w:rPr>
          <w:color w:val="000000"/>
          <w:sz w:val="22"/>
          <w:szCs w:val="22"/>
          <w:lang w:eastAsia="ru-RU"/>
        </w:rPr>
        <w:t xml:space="preserve"> Российской Федерации </w:t>
      </w:r>
      <w:r w:rsidR="001C41B0" w:rsidRPr="00AF4E9E">
        <w:rPr>
          <w:sz w:val="22"/>
          <w:szCs w:val="22"/>
        </w:rPr>
        <w:t xml:space="preserve">на данный </w:t>
      </w:r>
      <w:r w:rsidR="00C01586" w:rsidRPr="00AF4E9E">
        <w:rPr>
          <w:sz w:val="22"/>
          <w:szCs w:val="22"/>
        </w:rPr>
        <w:t>Товар</w:t>
      </w:r>
      <w:r w:rsidR="001C41B0" w:rsidRPr="00AF4E9E">
        <w:rPr>
          <w:sz w:val="22"/>
          <w:szCs w:val="22"/>
        </w:rPr>
        <w:t>.</w:t>
      </w:r>
      <w:r w:rsidR="001467B0" w:rsidRPr="00AF4E9E">
        <w:rPr>
          <w:sz w:val="22"/>
          <w:szCs w:val="22"/>
        </w:rPr>
        <w:t xml:space="preserve"> </w:t>
      </w:r>
    </w:p>
    <w:p w14:paraId="50CD0322" w14:textId="43851641" w:rsidR="00C13AF2" w:rsidRPr="00AF4E9E" w:rsidRDefault="00C13AF2" w:rsidP="00C13AF2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4.2</w:t>
      </w:r>
      <w:r w:rsidR="00B74DF3" w:rsidRPr="00AF4E9E">
        <w:rPr>
          <w:sz w:val="22"/>
          <w:szCs w:val="22"/>
        </w:rPr>
        <w:t xml:space="preserve">. </w:t>
      </w:r>
      <w:r w:rsidRPr="00AF4E9E">
        <w:rPr>
          <w:sz w:val="22"/>
          <w:szCs w:val="22"/>
        </w:rPr>
        <w:t>Приемка Товара по качеству, количеству и комплектности производится Покупателем в од</w:t>
      </w:r>
      <w:r w:rsidR="0097056C" w:rsidRPr="00AF4E9E">
        <w:rPr>
          <w:sz w:val="22"/>
          <w:szCs w:val="22"/>
        </w:rPr>
        <w:t>ностороннем порядке в течение 5</w:t>
      </w:r>
      <w:r w:rsidRPr="00AF4E9E">
        <w:rPr>
          <w:sz w:val="22"/>
          <w:szCs w:val="22"/>
        </w:rPr>
        <w:t xml:space="preserve"> рабочих дней с даты поставки на основании данных, указанных в документах, перечень которых установлен в п. 2.7. 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 месте нахождения склада Поку</w:t>
      </w:r>
      <w:r w:rsidR="00D50D92" w:rsidRPr="00AF4E9E">
        <w:rPr>
          <w:sz w:val="22"/>
          <w:szCs w:val="22"/>
        </w:rPr>
        <w:t>пателя (Грузополучателя) Товара, если иные условия не согласованы сторонами в соответствующей Спецификации.</w:t>
      </w:r>
    </w:p>
    <w:p w14:paraId="2DFD2424" w14:textId="79450235" w:rsidR="00C13AF2" w:rsidRPr="00AF4E9E" w:rsidRDefault="00C13AF2" w:rsidP="00C13AF2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4.3</w:t>
      </w:r>
      <w:r w:rsidRPr="00AF4E9E">
        <w:rPr>
          <w:sz w:val="22"/>
          <w:szCs w:val="22"/>
        </w:rPr>
        <w:t>. В случае выявления несоответствия Това</w:t>
      </w:r>
      <w:r w:rsidR="00D23639" w:rsidRPr="00AF4E9E">
        <w:rPr>
          <w:sz w:val="22"/>
          <w:szCs w:val="22"/>
        </w:rPr>
        <w:t xml:space="preserve">ра условиям Договора и Спецификаций </w:t>
      </w:r>
      <w:r w:rsidRPr="00AF4E9E">
        <w:rPr>
          <w:sz w:val="22"/>
          <w:szCs w:val="22"/>
        </w:rPr>
        <w:t xml:space="preserve"> к нему о качестве и/или количестве </w:t>
      </w:r>
      <w:r w:rsidR="00C95F77" w:rsidRPr="00AF4E9E">
        <w:rPr>
          <w:sz w:val="22"/>
          <w:szCs w:val="22"/>
        </w:rPr>
        <w:t xml:space="preserve">и/или комплектности </w:t>
      </w:r>
      <w:r w:rsidRPr="00AF4E9E">
        <w:rPr>
          <w:sz w:val="22"/>
          <w:szCs w:val="22"/>
        </w:rPr>
        <w:t xml:space="preserve"> Товара и/или ассортименте, а также выявления несоответствия Товара товаросопроводительным документам, Покупа</w:t>
      </w:r>
      <w:r w:rsidR="00D23639" w:rsidRPr="00AF4E9E">
        <w:rPr>
          <w:sz w:val="22"/>
          <w:szCs w:val="22"/>
        </w:rPr>
        <w:t>тель (Грузополучатель</w:t>
      </w:r>
      <w:r w:rsidRPr="00AF4E9E">
        <w:rPr>
          <w:sz w:val="22"/>
          <w:szCs w:val="22"/>
        </w:rPr>
        <w:t xml:space="preserve">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 числе от любых воздействий, ухудшающих его качество, и в течение </w:t>
      </w:r>
      <w:r w:rsidRPr="00AF4E9E">
        <w:rPr>
          <w:sz w:val="22"/>
          <w:szCs w:val="22"/>
        </w:rPr>
        <w:fldChar w:fldCharType="begin">
          <w:ffData>
            <w:name w:val="ТекстовоеПоле780"/>
            <w:enabled/>
            <w:calcOnExit w:val="0"/>
            <w:textInput>
              <w:default w:val="5"/>
            </w:textInput>
          </w:ffData>
        </w:fldChar>
      </w:r>
      <w:bookmarkStart w:id="0" w:name="ТекстовоеПоле780"/>
      <w:r w:rsidRPr="00AF4E9E">
        <w:rPr>
          <w:sz w:val="22"/>
          <w:szCs w:val="22"/>
        </w:rPr>
        <w:instrText xml:space="preserve"> FORMTEXT </w:instrText>
      </w:r>
      <w:r w:rsidRPr="00AF4E9E">
        <w:rPr>
          <w:sz w:val="22"/>
          <w:szCs w:val="22"/>
        </w:rPr>
      </w:r>
      <w:r w:rsidRPr="00AF4E9E">
        <w:rPr>
          <w:sz w:val="22"/>
          <w:szCs w:val="22"/>
        </w:rPr>
        <w:fldChar w:fldCharType="separate"/>
      </w:r>
      <w:r w:rsidRPr="00AF4E9E">
        <w:rPr>
          <w:noProof/>
          <w:sz w:val="22"/>
          <w:szCs w:val="22"/>
        </w:rPr>
        <w:t>5</w:t>
      </w:r>
      <w:r w:rsidRPr="00AF4E9E">
        <w:rPr>
          <w:sz w:val="22"/>
          <w:szCs w:val="22"/>
        </w:rPr>
        <w:fldChar w:fldCharType="end"/>
      </w:r>
      <w:bookmarkEnd w:id="0"/>
      <w:r w:rsidR="00D23639" w:rsidRPr="00AF4E9E">
        <w:rPr>
          <w:sz w:val="22"/>
          <w:szCs w:val="22"/>
        </w:rPr>
        <w:t xml:space="preserve"> (пяти)</w:t>
      </w:r>
      <w:r w:rsidRPr="00AF4E9E">
        <w:rPr>
          <w:sz w:val="22"/>
          <w:szCs w:val="22"/>
        </w:rPr>
        <w:t xml:space="preserve"> рабочих дней с момента выявления недостатков обеспечить вызов представителя Поставщика и с его участием обеспечить составление Акта о выявленных недостатках Товара.</w:t>
      </w:r>
    </w:p>
    <w:p w14:paraId="636055B0" w14:textId="2B3DF52E" w:rsidR="00C13AF2" w:rsidRPr="00AF4E9E" w:rsidRDefault="00C13AF2" w:rsidP="00C13AF2">
      <w:pPr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Уведомление о вызове представителя Поставщика должно быть направлено (передано) ему посредством электронной почты/факсимильной связи по ре</w:t>
      </w:r>
      <w:r w:rsidR="00D23639" w:rsidRPr="00AF4E9E">
        <w:rPr>
          <w:sz w:val="22"/>
          <w:szCs w:val="22"/>
        </w:rPr>
        <w:t>квизитам, указанным в разделе 10</w:t>
      </w:r>
      <w:r w:rsidRPr="00AF4E9E">
        <w:rPr>
          <w:sz w:val="22"/>
          <w:szCs w:val="22"/>
        </w:rPr>
        <w:t xml:space="preserve"> настоящего Договора, и должно содержать информацию о выявленных несоответствиях и действиях, предпринятых Покупателем (например, о помещении Товара на ответственное хранение).</w:t>
      </w:r>
    </w:p>
    <w:p w14:paraId="01C42E43" w14:textId="6F83085F" w:rsidR="00C13AF2" w:rsidRPr="00AF4E9E" w:rsidRDefault="00C13AF2" w:rsidP="00C13AF2">
      <w:pPr>
        <w:pStyle w:val="Con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F4E9E">
        <w:rPr>
          <w:rFonts w:ascii="Times New Roman" w:hAnsi="Times New Roman" w:cs="Times New Roman"/>
          <w:sz w:val="22"/>
          <w:szCs w:val="22"/>
        </w:rPr>
        <w:t>Поставщик обязан в течение суток после получения вызова Покупа</w:t>
      </w:r>
      <w:r w:rsidR="00D23639" w:rsidRPr="00AF4E9E">
        <w:rPr>
          <w:rFonts w:ascii="Times New Roman" w:hAnsi="Times New Roman" w:cs="Times New Roman"/>
          <w:sz w:val="22"/>
          <w:szCs w:val="22"/>
        </w:rPr>
        <w:t>теля (Грузополучателя</w:t>
      </w:r>
      <w:r w:rsidRPr="00AF4E9E">
        <w:rPr>
          <w:rFonts w:ascii="Times New Roman" w:hAnsi="Times New Roman" w:cs="Times New Roman"/>
          <w:sz w:val="22"/>
          <w:szCs w:val="22"/>
        </w:rPr>
        <w:t>) сообщить посредством электронной почты/факсимильной связи по реквизитам, указанным в разде</w:t>
      </w:r>
      <w:r w:rsidR="00D23639" w:rsidRPr="00AF4E9E">
        <w:rPr>
          <w:rFonts w:ascii="Times New Roman" w:hAnsi="Times New Roman" w:cs="Times New Roman"/>
          <w:sz w:val="22"/>
          <w:szCs w:val="22"/>
        </w:rPr>
        <w:t>ле 10</w:t>
      </w:r>
      <w:r w:rsidRPr="00AF4E9E">
        <w:rPr>
          <w:rFonts w:ascii="Times New Roman" w:hAnsi="Times New Roman" w:cs="Times New Roman"/>
          <w:sz w:val="22"/>
          <w:szCs w:val="22"/>
        </w:rPr>
        <w:t xml:space="preserve"> настоящего Договора, о направлении им Представителя для участия в составлении Акта о выявленных недостатках Товара.</w:t>
      </w:r>
    </w:p>
    <w:p w14:paraId="5D8F09B1" w14:textId="6BBE2AD3" w:rsidR="00C13AF2" w:rsidRPr="00AF4E9E" w:rsidRDefault="00C13AF2" w:rsidP="00D23639">
      <w:pPr>
        <w:pStyle w:val="Con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F4E9E">
        <w:rPr>
          <w:rFonts w:ascii="Times New Roman" w:hAnsi="Times New Roman" w:cs="Times New Roman"/>
          <w:sz w:val="22"/>
          <w:szCs w:val="22"/>
        </w:rPr>
        <w:t xml:space="preserve">Представитель Поставщика обязан явиться для участия в составлении Акта о выявленных недостатках Товара в течение </w:t>
      </w:r>
      <w:r w:rsidR="00D23639" w:rsidRPr="00AF4E9E"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AF4E9E">
        <w:rPr>
          <w:rFonts w:ascii="Times New Roman" w:hAnsi="Times New Roman" w:cs="Times New Roman"/>
          <w:sz w:val="22"/>
          <w:szCs w:val="22"/>
        </w:rPr>
        <w:t>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</w:r>
    </w:p>
    <w:p w14:paraId="5373C535" w14:textId="1DAF0E5D" w:rsidR="00C13AF2" w:rsidRPr="00AF4E9E" w:rsidRDefault="00C13AF2" w:rsidP="00C13AF2">
      <w:pPr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Неполучение ответа на вызов в указанный срок дает право Покупа</w:t>
      </w:r>
      <w:r w:rsidR="00D23639" w:rsidRPr="00AF4E9E">
        <w:rPr>
          <w:sz w:val="22"/>
          <w:szCs w:val="22"/>
        </w:rPr>
        <w:t>телю (Грузополучателю</w:t>
      </w:r>
      <w:r w:rsidRPr="00AF4E9E">
        <w:rPr>
          <w:sz w:val="22"/>
          <w:szCs w:val="22"/>
        </w:rPr>
        <w:t>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</w:r>
    </w:p>
    <w:p w14:paraId="1B617067" w14:textId="48E2BB99" w:rsidR="00C13AF2" w:rsidRPr="00AF4E9E" w:rsidRDefault="00C13AF2" w:rsidP="00C13AF2">
      <w:pPr>
        <w:widowControl w:val="0"/>
        <w:ind w:left="20" w:firstLine="567"/>
        <w:jc w:val="both"/>
        <w:rPr>
          <w:bCs/>
          <w:sz w:val="22"/>
          <w:szCs w:val="22"/>
        </w:rPr>
      </w:pPr>
      <w:r w:rsidRPr="00AF4E9E">
        <w:rPr>
          <w:sz w:val="22"/>
          <w:szCs w:val="22"/>
        </w:rPr>
        <w:t>В случае неявки представителя Поставщика в срок, установленный Договором, Акт о выявленных недостатках Товара составляется Покупател</w:t>
      </w:r>
      <w:r w:rsidR="00D23639" w:rsidRPr="00AF4E9E">
        <w:rPr>
          <w:sz w:val="22"/>
          <w:szCs w:val="22"/>
        </w:rPr>
        <w:t>ем (Грузополучателем</w:t>
      </w:r>
      <w:r w:rsidRPr="00AF4E9E">
        <w:rPr>
          <w:sz w:val="22"/>
          <w:szCs w:val="22"/>
        </w:rPr>
        <w:t>) в одностороннем порядке. Указанный Акт является подтверждением факта несоответствия качества и/или количества и/или комплектности Товара условиям настоящего Догово</w:t>
      </w:r>
      <w:r w:rsidR="00D23639" w:rsidRPr="00AF4E9E">
        <w:rPr>
          <w:sz w:val="22"/>
          <w:szCs w:val="22"/>
        </w:rPr>
        <w:t>ра и Спецификаций</w:t>
      </w:r>
      <w:r w:rsidRPr="00AF4E9E">
        <w:rPr>
          <w:sz w:val="22"/>
          <w:szCs w:val="22"/>
        </w:rPr>
        <w:t xml:space="preserve"> к нему.</w:t>
      </w:r>
    </w:p>
    <w:p w14:paraId="139691AA" w14:textId="3D43B3B9" w:rsidR="000E3D32" w:rsidRPr="00AF4E9E" w:rsidRDefault="00C13AF2" w:rsidP="00D23639">
      <w:pPr>
        <w:ind w:firstLine="587"/>
        <w:jc w:val="both"/>
        <w:rPr>
          <w:bCs/>
          <w:sz w:val="22"/>
          <w:szCs w:val="22"/>
        </w:rPr>
      </w:pPr>
      <w:r w:rsidRPr="00AF4E9E">
        <w:rPr>
          <w:bCs/>
          <w:sz w:val="22"/>
          <w:szCs w:val="22"/>
        </w:rPr>
        <w:t>В том случае, если одна из Сторон отказывается подписывать акт, в акте делается соответствующая запись и он считается надлежаще составленным.</w:t>
      </w:r>
    </w:p>
    <w:p w14:paraId="60407A80" w14:textId="34C80F60" w:rsidR="00D23639" w:rsidRPr="00AF4E9E" w:rsidRDefault="00D23639" w:rsidP="00D23639">
      <w:pPr>
        <w:widowControl w:val="0"/>
        <w:ind w:left="2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4.4.</w:t>
      </w:r>
      <w:r w:rsidRPr="00AF4E9E">
        <w:rPr>
          <w:sz w:val="22"/>
          <w:szCs w:val="22"/>
        </w:rPr>
        <w:t xml:space="preserve"> 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</w:t>
      </w:r>
      <w:proofErr w:type="gramStart"/>
      <w:r w:rsidRPr="00AF4E9E">
        <w:rPr>
          <w:sz w:val="22"/>
          <w:szCs w:val="22"/>
        </w:rPr>
        <w:t>неисполненными</w:t>
      </w:r>
      <w:proofErr w:type="gramEnd"/>
      <w:r w:rsidRPr="00AF4E9E">
        <w:rPr>
          <w:sz w:val="22"/>
          <w:szCs w:val="22"/>
        </w:rPr>
        <w:t xml:space="preserve"> и Поставщик несет ответственность за просрочку </w:t>
      </w:r>
      <w:r w:rsidRPr="00AF4E9E">
        <w:rPr>
          <w:sz w:val="22"/>
          <w:szCs w:val="22"/>
        </w:rPr>
        <w:lastRenderedPageBreak/>
        <w:t>постав</w:t>
      </w:r>
      <w:r w:rsidR="00C95F77" w:rsidRPr="00AF4E9E">
        <w:rPr>
          <w:sz w:val="22"/>
          <w:szCs w:val="22"/>
        </w:rPr>
        <w:t>ки Товара в соответствии с п.7.5</w:t>
      </w:r>
      <w:r w:rsidRPr="00AF4E9E">
        <w:rPr>
          <w:sz w:val="22"/>
          <w:szCs w:val="22"/>
        </w:rPr>
        <w:t>. настоящего Договора.</w:t>
      </w:r>
    </w:p>
    <w:p w14:paraId="24A85FD0" w14:textId="49EA1471" w:rsidR="00D23639" w:rsidRPr="00AF4E9E" w:rsidRDefault="00D23639" w:rsidP="00D23639">
      <w:pPr>
        <w:widowControl w:val="0"/>
        <w:ind w:left="20"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В случае несоответствия Товар</w:t>
      </w:r>
      <w:r w:rsidR="001F7A7D" w:rsidRPr="00AF4E9E">
        <w:rPr>
          <w:sz w:val="22"/>
          <w:szCs w:val="22"/>
        </w:rPr>
        <w:t>а условиям Договора и Спецификаций</w:t>
      </w:r>
      <w:r w:rsidRPr="00AF4E9E">
        <w:rPr>
          <w:sz w:val="22"/>
          <w:szCs w:val="22"/>
        </w:rPr>
        <w:t xml:space="preserve"> к нему о качестве и/или о комплектности и/или о сборке и/или ассортименте, подтвержденного Актом о выявленных недост</w:t>
      </w:r>
      <w:r w:rsidR="001F7A7D" w:rsidRPr="00AF4E9E">
        <w:rPr>
          <w:sz w:val="22"/>
          <w:szCs w:val="22"/>
        </w:rPr>
        <w:t>атках Товара, указанным в п. 4.3.</w:t>
      </w:r>
      <w:r w:rsidRPr="00AF4E9E">
        <w:rPr>
          <w:sz w:val="22"/>
          <w:szCs w:val="22"/>
        </w:rPr>
        <w:t xml:space="preserve"> настоящего Договора, 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и/или сборки Товара. В этом случае обязательства Поставщика считаются неисполненными, Товар считается </w:t>
      </w:r>
      <w:proofErr w:type="gramStart"/>
      <w:r w:rsidRPr="00AF4E9E">
        <w:rPr>
          <w:sz w:val="22"/>
          <w:szCs w:val="22"/>
        </w:rPr>
        <w:t>не поставленным</w:t>
      </w:r>
      <w:proofErr w:type="gramEnd"/>
      <w:r w:rsidRPr="00AF4E9E">
        <w:rPr>
          <w:sz w:val="22"/>
          <w:szCs w:val="22"/>
        </w:rPr>
        <w:t xml:space="preserve"> и Поставщик несет ответственность за просрочку пост</w:t>
      </w:r>
      <w:r w:rsidR="001F7A7D" w:rsidRPr="00AF4E9E">
        <w:rPr>
          <w:sz w:val="22"/>
          <w:szCs w:val="22"/>
        </w:rPr>
        <w:t>авки Товара в соответствии с п.7.4.</w:t>
      </w:r>
      <w:r w:rsidRPr="00AF4E9E">
        <w:rPr>
          <w:sz w:val="22"/>
          <w:szCs w:val="22"/>
        </w:rPr>
        <w:t xml:space="preserve"> настоящего Договора.</w:t>
      </w:r>
    </w:p>
    <w:p w14:paraId="6A7063D6" w14:textId="77777777" w:rsidR="00D23639" w:rsidRPr="00AF4E9E" w:rsidRDefault="00D23639" w:rsidP="00D23639">
      <w:pPr>
        <w:widowControl w:val="0"/>
        <w:ind w:left="20"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В случае если Покупатель воспользуется правом принять некачественный и/или некомплектный и/или несобранный Товар, Покупатель имеет право по своему выбору:</w:t>
      </w:r>
    </w:p>
    <w:p w14:paraId="74B2E833" w14:textId="77777777" w:rsidR="00D23639" w:rsidRPr="00AF4E9E" w:rsidRDefault="00D23639" w:rsidP="00D23639">
      <w:pPr>
        <w:widowControl w:val="0"/>
        <w:ind w:left="20"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- потребовать соразмерного уменьшения покупной цены;</w:t>
      </w:r>
    </w:p>
    <w:p w14:paraId="0E82D61B" w14:textId="7439A1A7" w:rsidR="00D23639" w:rsidRPr="00AF4E9E" w:rsidRDefault="00D23639" w:rsidP="00D23639">
      <w:pPr>
        <w:widowControl w:val="0"/>
        <w:ind w:left="20"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- потребовать устранения недостатков Товара и/или доукомплектования и/или сборку Товара в срок, указанный в соответст</w:t>
      </w:r>
      <w:r w:rsidR="00885C3C" w:rsidRPr="00AF4E9E">
        <w:rPr>
          <w:sz w:val="22"/>
          <w:szCs w:val="22"/>
        </w:rPr>
        <w:t>вующем Акте о выявленных недостатках</w:t>
      </w:r>
      <w:r w:rsidR="008C45ED" w:rsidRPr="00AF4E9E">
        <w:rPr>
          <w:sz w:val="22"/>
          <w:szCs w:val="22"/>
        </w:rPr>
        <w:t>, но не более 1</w:t>
      </w:r>
      <w:r w:rsidRPr="00AF4E9E">
        <w:rPr>
          <w:sz w:val="22"/>
          <w:szCs w:val="22"/>
        </w:rPr>
        <w:t>0 календарных дней с даты подписания Акта о выявленных недостатках Товара, если иное не согласовано Сторонами;</w:t>
      </w:r>
    </w:p>
    <w:p w14:paraId="4C5C7ABD" w14:textId="77777777" w:rsidR="00D23639" w:rsidRPr="00AF4E9E" w:rsidRDefault="00D23639" w:rsidP="00D23639">
      <w:pPr>
        <w:widowControl w:val="0"/>
        <w:ind w:left="20"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- потребовать возмещения своих убытков в виде расходов, связанных с устранением недостатков Товара и/или его доукомплектованием и/или сборкой.</w:t>
      </w:r>
    </w:p>
    <w:p w14:paraId="6952A38F" w14:textId="266DE606" w:rsidR="00D23639" w:rsidRPr="00AF4E9E" w:rsidRDefault="00D23639" w:rsidP="003C486A">
      <w:pPr>
        <w:ind w:firstLine="587"/>
        <w:jc w:val="both"/>
        <w:rPr>
          <w:bCs/>
          <w:sz w:val="22"/>
          <w:szCs w:val="22"/>
        </w:rPr>
      </w:pPr>
      <w:r w:rsidRPr="00AF4E9E">
        <w:rPr>
          <w:sz w:val="22"/>
          <w:szCs w:val="22"/>
        </w:rPr>
        <w:t>В случае нарушения срока устранения недостатков и/или доукомплектования и/или сборки Товара, Поставщик несет ответствен</w:t>
      </w:r>
      <w:r w:rsidR="008C45ED" w:rsidRPr="00AF4E9E">
        <w:rPr>
          <w:sz w:val="22"/>
          <w:szCs w:val="22"/>
        </w:rPr>
        <w:t>ность в соответствии с п. 7.4.</w:t>
      </w:r>
      <w:r w:rsidRPr="00AF4E9E">
        <w:rPr>
          <w:sz w:val="22"/>
          <w:szCs w:val="22"/>
        </w:rPr>
        <w:t xml:space="preserve"> Договора.</w:t>
      </w:r>
    </w:p>
    <w:p w14:paraId="232BDF22" w14:textId="476D5BA7" w:rsidR="008C45ED" w:rsidRPr="00AF4E9E" w:rsidRDefault="008C45ED" w:rsidP="003C486A">
      <w:pPr>
        <w:shd w:val="clear" w:color="auto" w:fill="FFFFFF"/>
        <w:jc w:val="both"/>
        <w:rPr>
          <w:bCs/>
          <w:sz w:val="22"/>
          <w:szCs w:val="22"/>
        </w:rPr>
      </w:pPr>
      <w:r w:rsidRPr="00AF4E9E">
        <w:rPr>
          <w:b/>
          <w:bCs/>
          <w:sz w:val="22"/>
          <w:szCs w:val="22"/>
        </w:rPr>
        <w:t>4.5.</w:t>
      </w:r>
      <w:r w:rsidRPr="00AF4E9E">
        <w:rPr>
          <w:bCs/>
          <w:sz w:val="22"/>
          <w:szCs w:val="22"/>
        </w:rPr>
        <w:t xml:space="preserve"> Дата устранения недостатков в Товаре подтверждается Актом об устранении недостатков, подписанным Поставщиком и Покупателем. В случае если для устранения недостатков Товара Товар вывозился Поставщиком, датой устранения недостатков будет дата доставки Товара после устранения недостатков, подтвержденная транспортными документами.</w:t>
      </w:r>
    </w:p>
    <w:p w14:paraId="634CE468" w14:textId="28CEB76A" w:rsidR="00D23639" w:rsidRPr="00AF4E9E" w:rsidRDefault="008C45ED" w:rsidP="003C486A">
      <w:pPr>
        <w:ind w:firstLine="587"/>
        <w:jc w:val="both"/>
        <w:rPr>
          <w:bCs/>
          <w:sz w:val="22"/>
          <w:szCs w:val="22"/>
        </w:rPr>
      </w:pPr>
      <w:r w:rsidRPr="00AF4E9E">
        <w:rPr>
          <w:bCs/>
          <w:sz w:val="22"/>
          <w:szCs w:val="22"/>
        </w:rPr>
        <w:t>Дата допоставки и доукомплектования Товара подтверждается в порядке аналогичном порядку подтверждения первоначальной поставки.</w:t>
      </w:r>
    </w:p>
    <w:p w14:paraId="788629F0" w14:textId="237E7B33" w:rsidR="0080679B" w:rsidRPr="00AF4E9E" w:rsidRDefault="0080679B" w:rsidP="0080679B">
      <w:pPr>
        <w:widowControl w:val="0"/>
        <w:jc w:val="both"/>
        <w:rPr>
          <w:sz w:val="22"/>
          <w:szCs w:val="22"/>
        </w:rPr>
      </w:pPr>
      <w:r w:rsidRPr="00AF4E9E">
        <w:rPr>
          <w:b/>
          <w:bCs/>
          <w:sz w:val="22"/>
          <w:szCs w:val="22"/>
        </w:rPr>
        <w:t xml:space="preserve">4.6. </w:t>
      </w:r>
      <w:r w:rsidR="008C45ED" w:rsidRPr="00AF4E9E">
        <w:rPr>
          <w:bCs/>
          <w:sz w:val="22"/>
          <w:szCs w:val="22"/>
        </w:rPr>
        <w:t xml:space="preserve"> </w:t>
      </w:r>
      <w:r w:rsidRPr="00AF4E9E">
        <w:rPr>
          <w:sz w:val="22"/>
          <w:szCs w:val="22"/>
        </w:rPr>
        <w:t xml:space="preserve">В случае, если предусмотрено соответствующим Спецификацией, Товар должен поставляться комплектом. </w:t>
      </w:r>
    </w:p>
    <w:p w14:paraId="4E03CF34" w14:textId="5F423E0C" w:rsidR="0080679B" w:rsidRPr="00AF4E9E" w:rsidRDefault="0080679B" w:rsidP="0080679B">
      <w:pPr>
        <w:widowControl w:val="0"/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В Спецификации должно быть определено в том числе: что считается комплектом для конкретного Товара. Товар, не соответствующий описанию, данному в Спецификации, считается некомплектным.</w:t>
      </w:r>
    </w:p>
    <w:p w14:paraId="0330D0D7" w14:textId="77777777" w:rsidR="0080679B" w:rsidRPr="00AF4E9E" w:rsidRDefault="0080679B" w:rsidP="0080679B">
      <w:pPr>
        <w:widowControl w:val="0"/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Приёмка Товара осуществляется только в отношении комплекта.</w:t>
      </w:r>
    </w:p>
    <w:p w14:paraId="02C87E82" w14:textId="745A6323" w:rsidR="0080679B" w:rsidRPr="00AF4E9E" w:rsidRDefault="0080679B" w:rsidP="0080679B">
      <w:pPr>
        <w:widowControl w:val="0"/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Некомплектный Товар, поступивший Покупателю, приёмке не подлежит. Некомплектный Товар может быть либо помещен Покупателем на ответственное хранение в ожидание доставки недостающей части комплекта с оплатой Поставщиком стоимости такого хранения, либо возвращен Поставщику за его счет. Выбор из двух указанных вариантов действия является правом Покупателя.</w:t>
      </w:r>
    </w:p>
    <w:p w14:paraId="60A9EFC2" w14:textId="77777777" w:rsidR="0080679B" w:rsidRPr="00AF4E9E" w:rsidRDefault="0080679B" w:rsidP="0080679B">
      <w:pPr>
        <w:widowControl w:val="0"/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В исключительных случаях (в случае производственной необходимости) Покупатель может принять некомплектный товар. Указанное является правом Покупателя и не зависит от воли Поставщика. По общему правилу, некомплектный товар приемке не подлежит.</w:t>
      </w:r>
    </w:p>
    <w:p w14:paraId="725FCE98" w14:textId="1D249559" w:rsidR="0080679B" w:rsidRPr="00AF4E9E" w:rsidRDefault="0080679B" w:rsidP="0080679B">
      <w:pPr>
        <w:widowControl w:val="0"/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В случае, если Покупатель примет решение о возможности приемки некомплектного Товара и Поставщик не поставит в установленный Договором (Дополнительным соглашением) и/или Спецификацией срок оставшиеся компоненты комплектного оборудования, Покупатель по своему усмотрению вправе требовать: а) уменьшения стоимости принятого товара на сумму не поставленных компонентов товара; б) возмещения убытков в виде суммы не поставленных компонентов товара; в) возмещения убытков в виде стоимости купленных аналогичных компонентов у других поставщиков. Принятие некомплектного товара не лишает Покупателя права заявлять требования по качеству товара.</w:t>
      </w:r>
    </w:p>
    <w:p w14:paraId="054892D4" w14:textId="60858FB5" w:rsidR="0080679B" w:rsidRPr="00AF4E9E" w:rsidRDefault="0080679B" w:rsidP="0080679B">
      <w:pPr>
        <w:jc w:val="both"/>
        <w:rPr>
          <w:bCs/>
          <w:sz w:val="22"/>
          <w:szCs w:val="22"/>
        </w:rPr>
      </w:pPr>
      <w:r w:rsidRPr="00AF4E9E">
        <w:rPr>
          <w:sz w:val="22"/>
          <w:szCs w:val="22"/>
        </w:rPr>
        <w:t>Товар должен поставляться в полностью собранном виде, если иная степень сборки не указана в техническом задании. Стороны согласились, что условия, изложенные в настоящем абзаце, ни в коем случае не могут служить основанием для увеличения срока поставки Товара. 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Поставщика, с использованием его инструментов. О месте установки Товара Поставщик будет извещен дополнительно путем направления соответствующего уведомления</w:t>
      </w:r>
    </w:p>
    <w:p w14:paraId="42508265" w14:textId="21B73135" w:rsidR="008C45ED" w:rsidRPr="00AF4E9E" w:rsidRDefault="0080679B" w:rsidP="003C486A">
      <w:pPr>
        <w:jc w:val="both"/>
        <w:rPr>
          <w:bCs/>
          <w:sz w:val="22"/>
          <w:szCs w:val="22"/>
        </w:rPr>
      </w:pPr>
      <w:r w:rsidRPr="00AF4E9E">
        <w:rPr>
          <w:b/>
          <w:bCs/>
          <w:sz w:val="22"/>
          <w:szCs w:val="22"/>
        </w:rPr>
        <w:t>4.7.</w:t>
      </w:r>
      <w:r w:rsidRPr="00AF4E9E">
        <w:rPr>
          <w:bCs/>
          <w:sz w:val="22"/>
          <w:szCs w:val="22"/>
        </w:rPr>
        <w:t xml:space="preserve"> </w:t>
      </w:r>
      <w:r w:rsidR="008C45ED" w:rsidRPr="00AF4E9E">
        <w:rPr>
          <w:bCs/>
          <w:sz w:val="22"/>
          <w:szCs w:val="22"/>
        </w:rPr>
        <w:t xml:space="preserve">В случае помещения Товара на ответственное хранение Покупатель в течение 10 рабочих дней, следующих за днем фактического поступления Товара, направляет в адрес Поставщика уведомление о причинах помещения Товара на ответственное хранение </w:t>
      </w:r>
      <w:r w:rsidR="002852A6" w:rsidRPr="00AF4E9E">
        <w:rPr>
          <w:bCs/>
          <w:sz w:val="22"/>
          <w:szCs w:val="22"/>
        </w:rPr>
        <w:t>(например,</w:t>
      </w:r>
      <w:r w:rsidR="008C45ED" w:rsidRPr="00AF4E9E">
        <w:rPr>
          <w:bCs/>
          <w:sz w:val="22"/>
          <w:szCs w:val="22"/>
        </w:rPr>
        <w:t xml:space="preserve"> несоответствие поступившего Товара условиям Договора и/или иные) с приложением Акта приема-передачи Товара на ответственное хранение по форме МХ-1 в двух экземплярах.</w:t>
      </w:r>
    </w:p>
    <w:p w14:paraId="1AB0273A" w14:textId="009DCE3B" w:rsidR="006001A0" w:rsidRPr="00AF4E9E" w:rsidRDefault="008C45ED" w:rsidP="006001A0">
      <w:pPr>
        <w:ind w:firstLine="567"/>
        <w:jc w:val="both"/>
        <w:rPr>
          <w:bCs/>
          <w:sz w:val="22"/>
          <w:szCs w:val="22"/>
          <w:lang w:eastAsia="ru-RU"/>
        </w:rPr>
      </w:pPr>
      <w:r w:rsidRPr="00AF4E9E">
        <w:rPr>
          <w:bCs/>
          <w:sz w:val="22"/>
          <w:szCs w:val="22"/>
        </w:rPr>
        <w:t>При этом Товар принимается Покупателем на ответственное хранение с начислением соответствующей платы по рас</w:t>
      </w:r>
      <w:r w:rsidR="002852A6" w:rsidRPr="00AF4E9E">
        <w:rPr>
          <w:bCs/>
          <w:sz w:val="22"/>
          <w:szCs w:val="22"/>
        </w:rPr>
        <w:t xml:space="preserve">ценкам, </w:t>
      </w:r>
      <w:r w:rsidR="006001A0" w:rsidRPr="00AF4E9E">
        <w:rPr>
          <w:bCs/>
          <w:sz w:val="22"/>
          <w:szCs w:val="22"/>
        </w:rPr>
        <w:t>указанным в Приложении 2 к настоящему Договору.</w:t>
      </w:r>
    </w:p>
    <w:p w14:paraId="196E21E5" w14:textId="77777777" w:rsidR="008C45ED" w:rsidRPr="00AF4E9E" w:rsidRDefault="008C45ED" w:rsidP="008C45ED">
      <w:pPr>
        <w:ind w:firstLine="567"/>
        <w:jc w:val="both"/>
        <w:rPr>
          <w:bCs/>
          <w:sz w:val="22"/>
          <w:szCs w:val="22"/>
        </w:rPr>
      </w:pPr>
      <w:r w:rsidRPr="00AF4E9E">
        <w:rPr>
          <w:bCs/>
          <w:sz w:val="22"/>
          <w:szCs w:val="22"/>
        </w:rPr>
        <w:lastRenderedPageBreak/>
        <w:t>Поставщик в течение 3 (трех) рабочих дней с момента получения Акта приема-передачи Товара на ответственное хранение по форме МХ-1 обязан подписать и направить 1 экземпляр Акта Покупателю либо предоставить мотивированный отказ от его подписания в указанный срок.</w:t>
      </w:r>
    </w:p>
    <w:p w14:paraId="3116FFDF" w14:textId="55E09AC1" w:rsidR="008C45ED" w:rsidRPr="00AF4E9E" w:rsidRDefault="008C45ED" w:rsidP="008C45ED">
      <w:pPr>
        <w:ind w:firstLine="567"/>
        <w:jc w:val="both"/>
        <w:rPr>
          <w:bCs/>
          <w:sz w:val="22"/>
          <w:szCs w:val="22"/>
        </w:rPr>
      </w:pPr>
      <w:r w:rsidRPr="00AF4E9E">
        <w:rPr>
          <w:bCs/>
          <w:sz w:val="22"/>
          <w:szCs w:val="22"/>
        </w:rPr>
        <w:t>По окончании срока ответственного хранения (дата, предшествующая дате начала срока поставки либо дата замены/устранения недо</w:t>
      </w:r>
      <w:r w:rsidR="002852A6" w:rsidRPr="00AF4E9E">
        <w:rPr>
          <w:bCs/>
          <w:sz w:val="22"/>
          <w:szCs w:val="22"/>
        </w:rPr>
        <w:t>статков/доукомплектования</w:t>
      </w:r>
      <w:r w:rsidRPr="00AF4E9E">
        <w:rPr>
          <w:bCs/>
          <w:sz w:val="22"/>
          <w:szCs w:val="22"/>
        </w:rPr>
        <w:t xml:space="preserve">) Покупатель направляет Поставщику Акт о возврате Товара, сданного на ответственное хранение по форме МХ-3, а также Акт оказанных услуг по ответственному хранению Товара в 2 экземплярах и счет-фактуру (в случае если срок ответственного хранения превышает </w:t>
      </w:r>
      <w:r w:rsidRPr="00AF4E9E">
        <w:rPr>
          <w:bCs/>
          <w:sz w:val="22"/>
          <w:szCs w:val="22"/>
        </w:rPr>
        <w:fldChar w:fldCharType="begin">
          <w:ffData>
            <w:name w:val="ТекстовоеПоле180"/>
            <w:enabled/>
            <w:calcOnExit w:val="0"/>
            <w:textInput>
              <w:default w:val="1 месяц"/>
            </w:textInput>
          </w:ffData>
        </w:fldChar>
      </w:r>
      <w:bookmarkStart w:id="1" w:name="ТекстовоеПоле180"/>
      <w:r w:rsidRPr="00AF4E9E">
        <w:rPr>
          <w:bCs/>
          <w:sz w:val="22"/>
          <w:szCs w:val="22"/>
        </w:rPr>
        <w:instrText xml:space="preserve"> FORMTEXT </w:instrText>
      </w:r>
      <w:r w:rsidRPr="00AF4E9E">
        <w:rPr>
          <w:bCs/>
          <w:sz w:val="22"/>
          <w:szCs w:val="22"/>
        </w:rPr>
      </w:r>
      <w:r w:rsidRPr="00AF4E9E">
        <w:rPr>
          <w:bCs/>
          <w:sz w:val="22"/>
          <w:szCs w:val="22"/>
        </w:rPr>
        <w:fldChar w:fldCharType="separate"/>
      </w:r>
      <w:r w:rsidRPr="00AF4E9E">
        <w:rPr>
          <w:bCs/>
          <w:noProof/>
          <w:sz w:val="22"/>
          <w:szCs w:val="22"/>
        </w:rPr>
        <w:t>1 месяц</w:t>
      </w:r>
      <w:r w:rsidRPr="00AF4E9E">
        <w:rPr>
          <w:bCs/>
          <w:sz w:val="22"/>
          <w:szCs w:val="22"/>
        </w:rPr>
        <w:fldChar w:fldCharType="end"/>
      </w:r>
      <w:bookmarkEnd w:id="1"/>
      <w:r w:rsidRPr="00AF4E9E">
        <w:rPr>
          <w:bCs/>
          <w:sz w:val="22"/>
          <w:szCs w:val="22"/>
        </w:rPr>
        <w:t xml:space="preserve">, акты и счета-фактуры выставляются </w:t>
      </w:r>
      <w:r w:rsidRPr="00AF4E9E">
        <w:rPr>
          <w:bCs/>
          <w:sz w:val="22"/>
          <w:szCs w:val="22"/>
        </w:rPr>
        <w:fldChar w:fldCharType="begin">
          <w:ffData>
            <w:name w:val="ТекстовоеПоле181"/>
            <w:enabled/>
            <w:calcOnExit w:val="0"/>
            <w:textInput>
              <w:default w:val="ежемесячно"/>
            </w:textInput>
          </w:ffData>
        </w:fldChar>
      </w:r>
      <w:bookmarkStart w:id="2" w:name="ТекстовоеПоле181"/>
      <w:r w:rsidRPr="00AF4E9E">
        <w:rPr>
          <w:bCs/>
          <w:sz w:val="22"/>
          <w:szCs w:val="22"/>
        </w:rPr>
        <w:instrText xml:space="preserve"> FORMTEXT </w:instrText>
      </w:r>
      <w:r w:rsidRPr="00AF4E9E">
        <w:rPr>
          <w:bCs/>
          <w:sz w:val="22"/>
          <w:szCs w:val="22"/>
        </w:rPr>
      </w:r>
      <w:r w:rsidRPr="00AF4E9E">
        <w:rPr>
          <w:bCs/>
          <w:sz w:val="22"/>
          <w:szCs w:val="22"/>
        </w:rPr>
        <w:fldChar w:fldCharType="separate"/>
      </w:r>
      <w:r w:rsidRPr="00AF4E9E">
        <w:rPr>
          <w:bCs/>
          <w:noProof/>
          <w:sz w:val="22"/>
          <w:szCs w:val="22"/>
        </w:rPr>
        <w:t>ежемесячно</w:t>
      </w:r>
      <w:r w:rsidRPr="00AF4E9E">
        <w:rPr>
          <w:bCs/>
          <w:sz w:val="22"/>
          <w:szCs w:val="22"/>
        </w:rPr>
        <w:fldChar w:fldCharType="end"/>
      </w:r>
      <w:bookmarkEnd w:id="2"/>
      <w:r w:rsidRPr="00AF4E9E">
        <w:rPr>
          <w:bCs/>
          <w:sz w:val="22"/>
          <w:szCs w:val="22"/>
        </w:rPr>
        <w:t xml:space="preserve"> в течение 5 дней по завершении соответствующего периода). Поставщик в течение 1-го рабочего дня со дня получения Акта оказанных услуг по ответственному хранению Товара обязан подписать и направить 1 экземпляр указанного Акта Покупателю либо предоставить мотивированный отказ от их подписания в указанный срок (в случае если одновременно с Актом оказанных услуг по ответственному хранению Товара был направлен Акт о возврате Товара, сданного на ответственное хранение по форме МХ-3, последний Акт подписывается в тот же срок, что и Акт оказанных услуг по ответственному хранению Товара).</w:t>
      </w:r>
    </w:p>
    <w:p w14:paraId="5A62D1E5" w14:textId="77777777" w:rsidR="008C45ED" w:rsidRPr="00AF4E9E" w:rsidRDefault="008C45ED" w:rsidP="008C45ED">
      <w:pPr>
        <w:ind w:firstLine="567"/>
        <w:jc w:val="both"/>
        <w:rPr>
          <w:bCs/>
          <w:sz w:val="22"/>
          <w:szCs w:val="22"/>
        </w:rPr>
      </w:pPr>
      <w:r w:rsidRPr="00AF4E9E">
        <w:rPr>
          <w:bCs/>
          <w:sz w:val="22"/>
          <w:szCs w:val="22"/>
        </w:rPr>
        <w:t>В случае нарушения сроков для подписания актов МХ-1, МХ-3 и Акта оказанных услуг по ответственному хранению Товара и непредставления Поставщиком мотивированного отказа от их подписания, акты считаются подписанными Поставщиком.</w:t>
      </w:r>
    </w:p>
    <w:p w14:paraId="1C1B2DC3" w14:textId="77777777" w:rsidR="008C45ED" w:rsidRPr="00AF4E9E" w:rsidRDefault="008C45ED" w:rsidP="008C45ED">
      <w:pPr>
        <w:ind w:firstLine="567"/>
        <w:jc w:val="both"/>
        <w:rPr>
          <w:bCs/>
          <w:sz w:val="22"/>
          <w:szCs w:val="22"/>
        </w:rPr>
      </w:pPr>
      <w:r w:rsidRPr="00AF4E9E">
        <w:rPr>
          <w:bCs/>
          <w:sz w:val="22"/>
          <w:szCs w:val="22"/>
        </w:rPr>
        <w:t>Подписание актов по форме МХ-1, МХ-3, а также Акта оказанных услуг по ответственному хранению Товара 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исходит от Стороны настоящего Договора с обязательным обменом документами с оригинальными подписями.</w:t>
      </w:r>
    </w:p>
    <w:p w14:paraId="59B75713" w14:textId="77777777" w:rsidR="008C45ED" w:rsidRPr="00AF4E9E" w:rsidRDefault="008C45ED" w:rsidP="008C45ED">
      <w:pPr>
        <w:ind w:firstLine="567"/>
        <w:jc w:val="both"/>
        <w:rPr>
          <w:bCs/>
          <w:sz w:val="22"/>
          <w:szCs w:val="22"/>
        </w:rPr>
      </w:pPr>
      <w:r w:rsidRPr="00AF4E9E">
        <w:rPr>
          <w:bCs/>
          <w:sz w:val="22"/>
          <w:szCs w:val="22"/>
        </w:rPr>
        <w:t>Оригиналы данных документов Поставщик обязан подписать и направить в адрес Покупателя не позднее 3 рабочих дней с даты их получения.</w:t>
      </w:r>
    </w:p>
    <w:p w14:paraId="69944772" w14:textId="44EBEFEF" w:rsidR="008C45ED" w:rsidRPr="00AF4E9E" w:rsidRDefault="003C486A" w:rsidP="002852A6">
      <w:pPr>
        <w:ind w:firstLine="567"/>
        <w:jc w:val="both"/>
        <w:rPr>
          <w:bCs/>
          <w:sz w:val="22"/>
          <w:szCs w:val="22"/>
        </w:rPr>
      </w:pPr>
      <w:r w:rsidRPr="00AF4E9E">
        <w:rPr>
          <w:bCs/>
          <w:sz w:val="22"/>
          <w:szCs w:val="22"/>
        </w:rPr>
        <w:t>Форма А</w:t>
      </w:r>
      <w:r w:rsidR="008C45ED" w:rsidRPr="00AF4E9E">
        <w:rPr>
          <w:bCs/>
          <w:sz w:val="22"/>
          <w:szCs w:val="22"/>
        </w:rPr>
        <w:t xml:space="preserve">кта оказанных услуг по ответственному </w:t>
      </w:r>
      <w:r w:rsidRPr="00AF4E9E">
        <w:rPr>
          <w:bCs/>
          <w:sz w:val="22"/>
          <w:szCs w:val="22"/>
        </w:rPr>
        <w:t xml:space="preserve">хранению согласована </w:t>
      </w:r>
      <w:proofErr w:type="gramStart"/>
      <w:r w:rsidRPr="00AF4E9E">
        <w:rPr>
          <w:bCs/>
          <w:sz w:val="22"/>
          <w:szCs w:val="22"/>
        </w:rPr>
        <w:t xml:space="preserve">сторонами </w:t>
      </w:r>
      <w:r w:rsidR="002852A6" w:rsidRPr="00AF4E9E">
        <w:rPr>
          <w:bCs/>
          <w:sz w:val="22"/>
          <w:szCs w:val="22"/>
        </w:rPr>
        <w:t xml:space="preserve"> в</w:t>
      </w:r>
      <w:proofErr w:type="gramEnd"/>
      <w:r w:rsidR="002852A6" w:rsidRPr="00AF4E9E">
        <w:rPr>
          <w:bCs/>
          <w:sz w:val="22"/>
          <w:szCs w:val="22"/>
        </w:rPr>
        <w:t xml:space="preserve"> Приложении № 1 к настоящему Договору</w:t>
      </w:r>
      <w:r w:rsidR="008C45ED" w:rsidRPr="00AF4E9E">
        <w:rPr>
          <w:bCs/>
          <w:sz w:val="22"/>
          <w:szCs w:val="22"/>
        </w:rPr>
        <w:t>.</w:t>
      </w:r>
    </w:p>
    <w:p w14:paraId="7885CE8E" w14:textId="23BCE756" w:rsidR="008C45ED" w:rsidRPr="00AF4E9E" w:rsidRDefault="008C45ED" w:rsidP="008C45ED">
      <w:pPr>
        <w:ind w:firstLine="708"/>
        <w:jc w:val="both"/>
        <w:rPr>
          <w:sz w:val="22"/>
          <w:szCs w:val="22"/>
        </w:rPr>
      </w:pPr>
      <w:r w:rsidRPr="00AF4E9E">
        <w:rPr>
          <w:bCs/>
          <w:sz w:val="22"/>
          <w:szCs w:val="22"/>
        </w:rPr>
        <w:t xml:space="preserve">Поставщик обязан вывезти или распорядиться Товаром, принятым на ответственное хранение Покупателем (некачественный Товар, излишне поставленный Товар и т.п.), в </w:t>
      </w:r>
      <w:r w:rsidR="002136AD" w:rsidRPr="00AF4E9E">
        <w:rPr>
          <w:bCs/>
          <w:sz w:val="22"/>
          <w:szCs w:val="22"/>
        </w:rPr>
        <w:t xml:space="preserve">течение </w:t>
      </w:r>
      <w:r w:rsidRPr="00AF4E9E">
        <w:rPr>
          <w:bCs/>
          <w:sz w:val="22"/>
          <w:szCs w:val="22"/>
        </w:rPr>
        <w:t xml:space="preserve">трех месяцев с даты поставки.  Если Поставщик в течение трех месяцев с даты поставки не вывез Товар, Поставщик обязан письменно уведомить Покупателя о своих намерениях в отношении Товара, принятого на ответственное хранение (вывоз в течение назначенного срока и т.п.).  В случае не вывоза Товара в течение назначенного </w:t>
      </w:r>
      <w:proofErr w:type="gramStart"/>
      <w:r w:rsidRPr="00AF4E9E">
        <w:rPr>
          <w:bCs/>
          <w:sz w:val="22"/>
          <w:szCs w:val="22"/>
        </w:rPr>
        <w:t>срока  и</w:t>
      </w:r>
      <w:proofErr w:type="gramEnd"/>
      <w:r w:rsidRPr="00AF4E9E">
        <w:rPr>
          <w:bCs/>
          <w:sz w:val="22"/>
          <w:szCs w:val="22"/>
        </w:rPr>
        <w:t xml:space="preserve">/или отсутствия уведомления Поставщика о своих намерениях в отношении Товара, Покупатель вправе выставить Поставщику неустойку в размере </w:t>
      </w:r>
      <w:r w:rsidR="003C486A" w:rsidRPr="00AF4E9E">
        <w:rPr>
          <w:bCs/>
          <w:sz w:val="22"/>
          <w:szCs w:val="22"/>
        </w:rPr>
        <w:t>30%</w:t>
      </w:r>
      <w:r w:rsidRPr="00AF4E9E">
        <w:rPr>
          <w:bCs/>
          <w:sz w:val="22"/>
          <w:szCs w:val="22"/>
        </w:rPr>
        <w:t xml:space="preserve"> от стоимости Товара. </w:t>
      </w:r>
    </w:p>
    <w:p w14:paraId="1D5F1D46" w14:textId="595B7D38" w:rsidR="008C45ED" w:rsidRPr="00AF4E9E" w:rsidRDefault="008C45ED" w:rsidP="002852A6">
      <w:pPr>
        <w:ind w:firstLine="357"/>
        <w:jc w:val="both"/>
        <w:rPr>
          <w:bCs/>
          <w:sz w:val="22"/>
          <w:szCs w:val="22"/>
        </w:rPr>
      </w:pPr>
      <w:r w:rsidRPr="00AF4E9E">
        <w:rPr>
          <w:bCs/>
          <w:sz w:val="22"/>
          <w:szCs w:val="22"/>
        </w:rPr>
        <w:t>Товар находится на ответственном хранении в течение 3-х лет со дня поставки. По истечению этого срока Товар подлежит списанию с дальнейшей утилизацией или переводом в металлолом.</w:t>
      </w:r>
    </w:p>
    <w:p w14:paraId="62A35A44" w14:textId="3E1C29BA" w:rsidR="00FD18ED" w:rsidRPr="00AF4E9E" w:rsidRDefault="006A146D" w:rsidP="00FD18ED">
      <w:pPr>
        <w:widowControl w:val="0"/>
        <w:jc w:val="both"/>
        <w:rPr>
          <w:bCs/>
          <w:sz w:val="22"/>
          <w:szCs w:val="22"/>
        </w:rPr>
      </w:pPr>
      <w:r w:rsidRPr="00AF4E9E">
        <w:rPr>
          <w:b/>
          <w:bCs/>
          <w:sz w:val="22"/>
          <w:szCs w:val="22"/>
        </w:rPr>
        <w:t>4.8</w:t>
      </w:r>
      <w:r w:rsidR="00FD18ED" w:rsidRPr="00AF4E9E">
        <w:rPr>
          <w:b/>
          <w:bCs/>
          <w:sz w:val="22"/>
          <w:szCs w:val="22"/>
        </w:rPr>
        <w:t>.</w:t>
      </w:r>
      <w:r w:rsidR="00FD18ED" w:rsidRPr="00AF4E9E">
        <w:rPr>
          <w:bCs/>
          <w:sz w:val="22"/>
          <w:szCs w:val="22"/>
        </w:rPr>
        <w:t xml:space="preserve"> Оплата стоимости ответственно</w:t>
      </w:r>
      <w:r w:rsidR="002136AD" w:rsidRPr="00AF4E9E">
        <w:rPr>
          <w:bCs/>
          <w:sz w:val="22"/>
          <w:szCs w:val="22"/>
        </w:rPr>
        <w:t>го хранения в соответствии с п.4</w:t>
      </w:r>
      <w:r w:rsidR="0080679B" w:rsidRPr="00AF4E9E">
        <w:rPr>
          <w:bCs/>
          <w:sz w:val="22"/>
          <w:szCs w:val="22"/>
        </w:rPr>
        <w:t>.7</w:t>
      </w:r>
      <w:r w:rsidR="00FD18ED" w:rsidRPr="00AF4E9E">
        <w:rPr>
          <w:bCs/>
          <w:sz w:val="22"/>
          <w:szCs w:val="22"/>
        </w:rPr>
        <w:t xml:space="preserve"> настоящего Договора, производится Поставщиком на основании Акта оказанных услуг по ответственному хранению Товара и счета-фактуры, выставленного Покупателем, в течение 10 рабочих дней с момента получения Поставщиком счета-фактуры.</w:t>
      </w:r>
    </w:p>
    <w:p w14:paraId="2FCAD5B8" w14:textId="7AEF2979" w:rsidR="00FD18ED" w:rsidRPr="00AF4E9E" w:rsidRDefault="00FD18ED" w:rsidP="00FD18ED">
      <w:pPr>
        <w:widowControl w:val="0"/>
        <w:ind w:firstLine="567"/>
        <w:jc w:val="both"/>
        <w:rPr>
          <w:bCs/>
          <w:sz w:val="22"/>
          <w:szCs w:val="22"/>
        </w:rPr>
      </w:pPr>
      <w:r w:rsidRPr="00AF4E9E">
        <w:rPr>
          <w:bCs/>
          <w:sz w:val="22"/>
          <w:szCs w:val="22"/>
        </w:rPr>
        <w:t>В случае осуществления замены/возврата Товара Поставщик производит предварительную оплату стоимости ответственного хранения</w:t>
      </w:r>
      <w:r w:rsidR="002136AD" w:rsidRPr="00AF4E9E">
        <w:rPr>
          <w:bCs/>
          <w:sz w:val="22"/>
          <w:szCs w:val="22"/>
        </w:rPr>
        <w:t>, указанных в п.4.</w:t>
      </w:r>
      <w:r w:rsidR="0080679B" w:rsidRPr="00AF4E9E">
        <w:rPr>
          <w:bCs/>
          <w:sz w:val="22"/>
          <w:szCs w:val="22"/>
        </w:rPr>
        <w:t>7</w:t>
      </w:r>
      <w:r w:rsidR="002136AD" w:rsidRPr="00AF4E9E">
        <w:rPr>
          <w:bCs/>
          <w:sz w:val="22"/>
          <w:szCs w:val="22"/>
        </w:rPr>
        <w:t xml:space="preserve"> </w:t>
      </w:r>
      <w:r w:rsidRPr="00AF4E9E">
        <w:rPr>
          <w:bCs/>
          <w:sz w:val="22"/>
          <w:szCs w:val="22"/>
        </w:rPr>
        <w:t>настоящего Договора на основании счета, выставленного Покупателем, в течение 5 рабочих дней с момента его получения. В случае, если стоимость ответственного хранения окажется меньше суммы произведенной Поставщиком предоплаты, возврат предоплаты Поставщика производится Покупателем в течение 10 рабочих дней с момента получения Поставщиком акта оказанных услуг по ответственному хранению и счета-фактуры.</w:t>
      </w:r>
    </w:p>
    <w:p w14:paraId="1375C6B8" w14:textId="77777777" w:rsidR="00FD18ED" w:rsidRPr="00AF4E9E" w:rsidRDefault="00FD18ED" w:rsidP="00FD18ED">
      <w:pPr>
        <w:widowControl w:val="0"/>
        <w:ind w:firstLine="567"/>
        <w:jc w:val="both"/>
        <w:rPr>
          <w:bCs/>
          <w:sz w:val="22"/>
          <w:szCs w:val="22"/>
        </w:rPr>
      </w:pPr>
      <w:r w:rsidRPr="00AF4E9E">
        <w:rPr>
          <w:bCs/>
          <w:sz w:val="22"/>
          <w:szCs w:val="22"/>
        </w:rPr>
        <w:t>Возврат Товара Поставщику производится Покупателем после оплаты счета, выставленного в соответствии с настоящим пунктом.</w:t>
      </w:r>
    </w:p>
    <w:p w14:paraId="0A09BE5C" w14:textId="01CCF9EA" w:rsidR="00D23639" w:rsidRPr="00AF4E9E" w:rsidRDefault="006A146D" w:rsidP="002136AD">
      <w:pPr>
        <w:jc w:val="both"/>
        <w:rPr>
          <w:bCs/>
          <w:sz w:val="22"/>
          <w:szCs w:val="22"/>
        </w:rPr>
      </w:pPr>
      <w:r w:rsidRPr="00AF4E9E">
        <w:rPr>
          <w:b/>
          <w:bCs/>
          <w:sz w:val="22"/>
          <w:szCs w:val="22"/>
        </w:rPr>
        <w:t>4.9</w:t>
      </w:r>
      <w:r w:rsidR="002136AD" w:rsidRPr="00AF4E9E">
        <w:rPr>
          <w:b/>
          <w:bCs/>
          <w:sz w:val="22"/>
          <w:szCs w:val="22"/>
        </w:rPr>
        <w:t>.</w:t>
      </w:r>
      <w:r w:rsidR="002136AD" w:rsidRPr="00AF4E9E">
        <w:rPr>
          <w:bCs/>
          <w:sz w:val="22"/>
          <w:szCs w:val="22"/>
        </w:rPr>
        <w:t xml:space="preserve"> Стороны договорились об исключении действия п.5 ст.488 ГК РФ для Товара, переданного по Договору. Права Покупателя по распоряжению Товаром после его передачи Покупателю не ограничены. Товар не считается находящимся в залоге.</w:t>
      </w:r>
    </w:p>
    <w:p w14:paraId="78FF7C78" w14:textId="77777777" w:rsidR="002136AD" w:rsidRPr="00AF4E9E" w:rsidRDefault="002136AD" w:rsidP="002136AD">
      <w:pPr>
        <w:jc w:val="both"/>
        <w:rPr>
          <w:sz w:val="22"/>
          <w:szCs w:val="22"/>
        </w:rPr>
      </w:pPr>
    </w:p>
    <w:p w14:paraId="125EF5CF" w14:textId="77777777" w:rsidR="001467B0" w:rsidRPr="00AF4E9E" w:rsidRDefault="001467B0" w:rsidP="008C45ED">
      <w:pPr>
        <w:pStyle w:val="af9"/>
        <w:numPr>
          <w:ilvl w:val="0"/>
          <w:numId w:val="34"/>
        </w:numPr>
        <w:ind w:left="714" w:hanging="357"/>
        <w:jc w:val="center"/>
        <w:rPr>
          <w:b/>
          <w:sz w:val="22"/>
          <w:szCs w:val="22"/>
        </w:rPr>
      </w:pPr>
      <w:r w:rsidRPr="00AF4E9E">
        <w:rPr>
          <w:b/>
          <w:sz w:val="22"/>
          <w:szCs w:val="22"/>
        </w:rPr>
        <w:t>Гарантии</w:t>
      </w:r>
    </w:p>
    <w:p w14:paraId="49BFCB34" w14:textId="77777777" w:rsidR="00FB4F45" w:rsidRPr="00AF4E9E" w:rsidRDefault="00FB4F45" w:rsidP="00FB4F45">
      <w:pPr>
        <w:pStyle w:val="af9"/>
        <w:ind w:left="714"/>
        <w:rPr>
          <w:b/>
          <w:sz w:val="16"/>
          <w:szCs w:val="16"/>
        </w:rPr>
      </w:pPr>
    </w:p>
    <w:p w14:paraId="200E3546" w14:textId="7AD26D78" w:rsidR="001C41B0" w:rsidRPr="00AF4E9E" w:rsidRDefault="008A34EA" w:rsidP="00FB4F45">
      <w:pPr>
        <w:jc w:val="both"/>
        <w:rPr>
          <w:color w:val="000000"/>
          <w:sz w:val="22"/>
          <w:szCs w:val="22"/>
          <w:lang w:eastAsia="ru-RU"/>
        </w:rPr>
      </w:pPr>
      <w:r w:rsidRPr="00AF4E9E">
        <w:rPr>
          <w:b/>
          <w:sz w:val="22"/>
          <w:szCs w:val="22"/>
        </w:rPr>
        <w:t>5</w:t>
      </w:r>
      <w:r w:rsidR="001467B0" w:rsidRPr="00AF4E9E">
        <w:rPr>
          <w:b/>
          <w:sz w:val="22"/>
          <w:szCs w:val="22"/>
        </w:rPr>
        <w:t>.1</w:t>
      </w:r>
      <w:r w:rsidR="001467B0" w:rsidRPr="00AF4E9E">
        <w:rPr>
          <w:sz w:val="22"/>
          <w:szCs w:val="22"/>
        </w:rPr>
        <w:t xml:space="preserve"> </w:t>
      </w:r>
      <w:r w:rsidR="00414B90" w:rsidRPr="00AF4E9E">
        <w:rPr>
          <w:color w:val="000000"/>
          <w:sz w:val="22"/>
          <w:szCs w:val="22"/>
          <w:lang w:eastAsia="ru-RU"/>
        </w:rPr>
        <w:t xml:space="preserve">Гарантийный срок на поставляемый </w:t>
      </w:r>
      <w:r w:rsidR="00C01586" w:rsidRPr="00AF4E9E">
        <w:rPr>
          <w:color w:val="000000"/>
          <w:sz w:val="22"/>
          <w:szCs w:val="22"/>
          <w:lang w:eastAsia="ru-RU"/>
        </w:rPr>
        <w:t>Товар</w:t>
      </w:r>
      <w:r w:rsidR="00414B90" w:rsidRPr="00AF4E9E">
        <w:rPr>
          <w:color w:val="000000"/>
          <w:sz w:val="22"/>
          <w:szCs w:val="22"/>
          <w:lang w:eastAsia="ru-RU"/>
        </w:rPr>
        <w:t xml:space="preserve"> </w:t>
      </w:r>
      <w:r w:rsidR="00D07FA3" w:rsidRPr="00AF4E9E">
        <w:rPr>
          <w:color w:val="000000"/>
          <w:sz w:val="22"/>
          <w:szCs w:val="22"/>
          <w:lang w:eastAsia="ru-RU"/>
        </w:rPr>
        <w:t xml:space="preserve">устанавливается </w:t>
      </w:r>
      <w:r w:rsidR="00B21C5A" w:rsidRPr="00AF4E9E">
        <w:rPr>
          <w:color w:val="000000"/>
          <w:sz w:val="22"/>
          <w:szCs w:val="22"/>
          <w:lang w:eastAsia="ru-RU"/>
        </w:rPr>
        <w:t>в спецификациях к настоящему Д</w:t>
      </w:r>
      <w:r w:rsidR="00D842BD" w:rsidRPr="00AF4E9E">
        <w:rPr>
          <w:color w:val="000000"/>
          <w:sz w:val="22"/>
          <w:szCs w:val="22"/>
          <w:lang w:eastAsia="ru-RU"/>
        </w:rPr>
        <w:t>оговору</w:t>
      </w:r>
      <w:r w:rsidR="00414B90" w:rsidRPr="00AF4E9E">
        <w:rPr>
          <w:color w:val="000000"/>
          <w:sz w:val="22"/>
          <w:szCs w:val="22"/>
          <w:lang w:eastAsia="ru-RU"/>
        </w:rPr>
        <w:t xml:space="preserve">. </w:t>
      </w:r>
    </w:p>
    <w:p w14:paraId="6D681FBC" w14:textId="2BEC0172" w:rsidR="00414B90" w:rsidRPr="00AF4E9E" w:rsidRDefault="008A34EA" w:rsidP="00FB4F45">
      <w:pPr>
        <w:jc w:val="both"/>
        <w:rPr>
          <w:color w:val="000000"/>
          <w:sz w:val="22"/>
          <w:szCs w:val="22"/>
        </w:rPr>
      </w:pPr>
      <w:r w:rsidRPr="00AF4E9E">
        <w:rPr>
          <w:b/>
          <w:color w:val="000000"/>
          <w:sz w:val="22"/>
          <w:szCs w:val="22"/>
          <w:lang w:eastAsia="ru-RU"/>
        </w:rPr>
        <w:t>5</w:t>
      </w:r>
      <w:r w:rsidR="001C41B0" w:rsidRPr="00AF4E9E">
        <w:rPr>
          <w:b/>
          <w:color w:val="000000"/>
          <w:sz w:val="22"/>
          <w:szCs w:val="22"/>
          <w:lang w:eastAsia="ru-RU"/>
        </w:rPr>
        <w:t>.2</w:t>
      </w:r>
      <w:r w:rsidR="001C41B0" w:rsidRPr="00AF4E9E">
        <w:rPr>
          <w:color w:val="000000"/>
          <w:sz w:val="22"/>
          <w:szCs w:val="22"/>
          <w:lang w:eastAsia="ru-RU"/>
        </w:rPr>
        <w:t xml:space="preserve"> </w:t>
      </w:r>
      <w:r w:rsidR="00414B90" w:rsidRPr="00AF4E9E">
        <w:rPr>
          <w:color w:val="000000"/>
          <w:sz w:val="22"/>
          <w:szCs w:val="22"/>
          <w:lang w:eastAsia="ru-RU"/>
        </w:rPr>
        <w:t xml:space="preserve">Поставляемый </w:t>
      </w:r>
      <w:r w:rsidR="00C01586" w:rsidRPr="00AF4E9E">
        <w:rPr>
          <w:color w:val="000000"/>
          <w:sz w:val="22"/>
          <w:szCs w:val="22"/>
          <w:lang w:eastAsia="ru-RU"/>
        </w:rPr>
        <w:t>Товар</w:t>
      </w:r>
      <w:r w:rsidR="00414B90" w:rsidRPr="00AF4E9E">
        <w:rPr>
          <w:color w:val="000000"/>
          <w:sz w:val="22"/>
          <w:szCs w:val="22"/>
          <w:lang w:eastAsia="ru-RU"/>
        </w:rPr>
        <w:t xml:space="preserve"> является новым, ранее неэксплуатируемым. </w:t>
      </w:r>
    </w:p>
    <w:p w14:paraId="39ADA964" w14:textId="2AB8A85E" w:rsidR="001467B0" w:rsidRPr="00AF4E9E" w:rsidRDefault="008A34EA" w:rsidP="00FB4F45">
      <w:pPr>
        <w:jc w:val="both"/>
        <w:rPr>
          <w:sz w:val="22"/>
          <w:szCs w:val="22"/>
        </w:rPr>
      </w:pPr>
      <w:r w:rsidRPr="00AF4E9E">
        <w:rPr>
          <w:b/>
          <w:color w:val="000000"/>
          <w:sz w:val="22"/>
          <w:szCs w:val="22"/>
        </w:rPr>
        <w:t>5</w:t>
      </w:r>
      <w:r w:rsidR="001467B0" w:rsidRPr="00AF4E9E">
        <w:rPr>
          <w:b/>
          <w:sz w:val="22"/>
          <w:szCs w:val="22"/>
        </w:rPr>
        <w:t>.3</w:t>
      </w:r>
      <w:r w:rsidR="001C41B0" w:rsidRPr="00AF4E9E">
        <w:rPr>
          <w:sz w:val="22"/>
          <w:szCs w:val="22"/>
        </w:rPr>
        <w:t xml:space="preserve"> В </w:t>
      </w:r>
      <w:r w:rsidR="001467B0" w:rsidRPr="00AF4E9E">
        <w:rPr>
          <w:sz w:val="22"/>
          <w:szCs w:val="22"/>
        </w:rPr>
        <w:t xml:space="preserve">случае обнаружения несоответствия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условиям договора (спецификации) о количестве, качестве, в том числе технической документации, или комплектности в </w:t>
      </w:r>
      <w:proofErr w:type="gramStart"/>
      <w:r w:rsidR="001467B0" w:rsidRPr="00AF4E9E">
        <w:rPr>
          <w:sz w:val="22"/>
          <w:szCs w:val="22"/>
        </w:rPr>
        <w:t>процессе</w:t>
      </w:r>
      <w:r w:rsidR="00D55717" w:rsidRPr="00AF4E9E">
        <w:rPr>
          <w:sz w:val="22"/>
          <w:szCs w:val="22"/>
        </w:rPr>
        <w:t xml:space="preserve"> </w:t>
      </w:r>
      <w:r w:rsidR="001467B0" w:rsidRPr="00AF4E9E">
        <w:rPr>
          <w:sz w:val="22"/>
          <w:szCs w:val="22"/>
        </w:rPr>
        <w:t xml:space="preserve"> пуско</w:t>
      </w:r>
      <w:proofErr w:type="gramEnd"/>
      <w:r w:rsidR="001467B0" w:rsidRPr="00AF4E9E">
        <w:rPr>
          <w:sz w:val="22"/>
          <w:szCs w:val="22"/>
        </w:rPr>
        <w:t xml:space="preserve">-наладочных работ, пуска в эксплуатацию и эксплуатации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в течение Гарантийного срока вызов представителя Поставщика обязателен.</w:t>
      </w:r>
    </w:p>
    <w:p w14:paraId="56483579" w14:textId="3D44E141" w:rsidR="001467B0" w:rsidRPr="00AF4E9E" w:rsidRDefault="008A34EA" w:rsidP="00FB4F45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lastRenderedPageBreak/>
        <w:t>5</w:t>
      </w:r>
      <w:r w:rsidR="001467B0" w:rsidRPr="00AF4E9E">
        <w:rPr>
          <w:b/>
          <w:sz w:val="22"/>
          <w:szCs w:val="22"/>
        </w:rPr>
        <w:t>.4</w:t>
      </w:r>
      <w:r w:rsidR="001467B0" w:rsidRPr="00AF4E9E">
        <w:rPr>
          <w:sz w:val="22"/>
          <w:szCs w:val="22"/>
        </w:rPr>
        <w:t xml:space="preserve"> Уведомление об обнаружении неисправности передаётся представителю Поставщика телефаксом или телеграммой, по коор</w:t>
      </w:r>
      <w:r w:rsidR="00C0644C" w:rsidRPr="00AF4E9E">
        <w:rPr>
          <w:sz w:val="22"/>
          <w:szCs w:val="22"/>
        </w:rPr>
        <w:t>динатам, указанным в настоящем Д</w:t>
      </w:r>
      <w:r w:rsidR="001467B0" w:rsidRPr="00AF4E9E">
        <w:rPr>
          <w:sz w:val="22"/>
          <w:szCs w:val="22"/>
        </w:rPr>
        <w:t>оговоре</w:t>
      </w:r>
      <w:r w:rsidR="000427B3" w:rsidRPr="00AF4E9E">
        <w:rPr>
          <w:sz w:val="22"/>
          <w:szCs w:val="22"/>
        </w:rPr>
        <w:t xml:space="preserve">, </w:t>
      </w:r>
      <w:r w:rsidR="000427B3" w:rsidRPr="00AF4E9E">
        <w:rPr>
          <w:color w:val="000000"/>
          <w:sz w:val="22"/>
          <w:szCs w:val="22"/>
        </w:rPr>
        <w:t>либо по электронной почте, указанной в разделе 10 настоящего Договора,</w:t>
      </w:r>
      <w:r w:rsidR="001467B0" w:rsidRPr="00AF4E9E">
        <w:rPr>
          <w:sz w:val="22"/>
          <w:szCs w:val="22"/>
        </w:rPr>
        <w:t xml:space="preserve"> немедленно с </w:t>
      </w:r>
      <w:r w:rsidR="006953C2" w:rsidRPr="00AF4E9E">
        <w:rPr>
          <w:sz w:val="22"/>
          <w:szCs w:val="22"/>
        </w:rPr>
        <w:t>даты</w:t>
      </w:r>
      <w:r w:rsidR="001467B0" w:rsidRPr="00AF4E9E">
        <w:rPr>
          <w:sz w:val="22"/>
          <w:szCs w:val="22"/>
        </w:rPr>
        <w:t xml:space="preserve"> обнаружения неисправности.</w:t>
      </w:r>
    </w:p>
    <w:p w14:paraId="2B383C20" w14:textId="0AE3B248" w:rsidR="001467B0" w:rsidRPr="00AF4E9E" w:rsidRDefault="008A34EA" w:rsidP="00FB4F45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5</w:t>
      </w:r>
      <w:r w:rsidR="001467B0" w:rsidRPr="00AF4E9E">
        <w:rPr>
          <w:b/>
          <w:sz w:val="22"/>
          <w:szCs w:val="22"/>
        </w:rPr>
        <w:t>.5</w:t>
      </w:r>
      <w:r w:rsidR="001467B0" w:rsidRPr="00AF4E9E">
        <w:rPr>
          <w:sz w:val="22"/>
          <w:szCs w:val="22"/>
        </w:rPr>
        <w:t xml:space="preserve"> Представитель Поставщика в течение 2 (двух) рабочих дней с </w:t>
      </w:r>
      <w:r w:rsidR="006953C2" w:rsidRPr="00AF4E9E">
        <w:rPr>
          <w:sz w:val="22"/>
          <w:szCs w:val="22"/>
        </w:rPr>
        <w:t>даты</w:t>
      </w:r>
      <w:r w:rsidR="001467B0" w:rsidRPr="00AF4E9E">
        <w:rPr>
          <w:sz w:val="22"/>
          <w:szCs w:val="22"/>
        </w:rPr>
        <w:t xml:space="preserve"> получения Уведомления обязан сообщить о дате своего прибытия в указанное Покупателем место для установления причин неисправности, о чём составляется соответствующий Акт</w:t>
      </w:r>
      <w:r w:rsidR="00D842BD" w:rsidRPr="00AF4E9E">
        <w:rPr>
          <w:sz w:val="22"/>
          <w:szCs w:val="22"/>
        </w:rPr>
        <w:t xml:space="preserve"> о неисправности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. Срок прибытия </w:t>
      </w:r>
      <w:r w:rsidR="00414B90" w:rsidRPr="00AF4E9E">
        <w:rPr>
          <w:sz w:val="22"/>
          <w:szCs w:val="22"/>
        </w:rPr>
        <w:t xml:space="preserve">уполномоченного представителя Поставщика </w:t>
      </w:r>
      <w:r w:rsidR="001467B0" w:rsidRPr="00AF4E9E">
        <w:rPr>
          <w:sz w:val="22"/>
          <w:szCs w:val="22"/>
        </w:rPr>
        <w:t xml:space="preserve">не должен превышать </w:t>
      </w:r>
      <w:r w:rsidR="00957C52" w:rsidRPr="00AF4E9E">
        <w:rPr>
          <w:sz w:val="22"/>
          <w:szCs w:val="22"/>
        </w:rPr>
        <w:t>5</w:t>
      </w:r>
      <w:r w:rsidR="001467B0" w:rsidRPr="00AF4E9E">
        <w:rPr>
          <w:sz w:val="22"/>
          <w:szCs w:val="22"/>
        </w:rPr>
        <w:t xml:space="preserve"> (</w:t>
      </w:r>
      <w:r w:rsidR="00957C52" w:rsidRPr="00AF4E9E">
        <w:rPr>
          <w:sz w:val="22"/>
          <w:szCs w:val="22"/>
        </w:rPr>
        <w:t>пять</w:t>
      </w:r>
      <w:r w:rsidR="001467B0" w:rsidRPr="00AF4E9E">
        <w:rPr>
          <w:sz w:val="22"/>
          <w:szCs w:val="22"/>
        </w:rPr>
        <w:t xml:space="preserve">) </w:t>
      </w:r>
      <w:r w:rsidR="00957C52" w:rsidRPr="00AF4E9E">
        <w:rPr>
          <w:sz w:val="22"/>
          <w:szCs w:val="22"/>
        </w:rPr>
        <w:t xml:space="preserve">рабочих </w:t>
      </w:r>
      <w:r w:rsidR="001467B0" w:rsidRPr="00AF4E9E">
        <w:rPr>
          <w:sz w:val="22"/>
          <w:szCs w:val="22"/>
        </w:rPr>
        <w:t xml:space="preserve">дней с </w:t>
      </w:r>
      <w:r w:rsidR="006953C2" w:rsidRPr="00AF4E9E">
        <w:rPr>
          <w:sz w:val="22"/>
          <w:szCs w:val="22"/>
        </w:rPr>
        <w:t>даты</w:t>
      </w:r>
      <w:r w:rsidR="001467B0" w:rsidRPr="00AF4E9E">
        <w:rPr>
          <w:sz w:val="22"/>
          <w:szCs w:val="22"/>
        </w:rPr>
        <w:t xml:space="preserve"> направления Уведомления Покупателем.</w:t>
      </w:r>
    </w:p>
    <w:p w14:paraId="276750F2" w14:textId="6B48E780" w:rsidR="001467B0" w:rsidRPr="00AF4E9E" w:rsidRDefault="008A34EA" w:rsidP="00FB4F45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5.</w:t>
      </w:r>
      <w:r w:rsidR="001467B0" w:rsidRPr="00AF4E9E">
        <w:rPr>
          <w:b/>
          <w:sz w:val="22"/>
          <w:szCs w:val="22"/>
        </w:rPr>
        <w:t>6</w:t>
      </w:r>
      <w:r w:rsidR="001467B0" w:rsidRPr="00AF4E9E">
        <w:rPr>
          <w:sz w:val="22"/>
          <w:szCs w:val="22"/>
        </w:rPr>
        <w:t xml:space="preserve"> </w:t>
      </w:r>
      <w:r w:rsidR="00C01586" w:rsidRPr="00AF4E9E">
        <w:rPr>
          <w:sz w:val="22"/>
          <w:szCs w:val="22"/>
        </w:rPr>
        <w:t>Товар</w:t>
      </w:r>
      <w:r w:rsidR="001467B0" w:rsidRPr="00AF4E9E">
        <w:rPr>
          <w:sz w:val="22"/>
          <w:szCs w:val="22"/>
        </w:rPr>
        <w:t xml:space="preserve"> с дефектами, возникшими в связи с неправильной их эксплуатацией или хранением у Покупателя (грузополучателя), в связи с неисполнением инструкции по монтажу и эксплуатации, несоблюдением графика технического обслуживания и периодических осмотров, если Покупатель (грузополучатель/предприятие использующее </w:t>
      </w:r>
      <w:r w:rsidR="00C01586" w:rsidRPr="00AF4E9E">
        <w:rPr>
          <w:sz w:val="22"/>
          <w:szCs w:val="22"/>
        </w:rPr>
        <w:t>Товар</w:t>
      </w:r>
      <w:r w:rsidR="00C0644C" w:rsidRPr="00AF4E9E">
        <w:rPr>
          <w:sz w:val="22"/>
          <w:szCs w:val="22"/>
        </w:rPr>
        <w:t xml:space="preserve"> по настоящему Д</w:t>
      </w:r>
      <w:r w:rsidR="001467B0" w:rsidRPr="00AF4E9E">
        <w:rPr>
          <w:sz w:val="22"/>
          <w:szCs w:val="22"/>
        </w:rPr>
        <w:t>оговору) произведёт самостоятельно замену узлов и деталей, установку неоригинальных деталей и запасных частей, а также какие-либо конструкторские изменения без письменного согласия Поставщика, то такие дефекты подлежат замене и ремонту за счёт Покупателя.</w:t>
      </w:r>
    </w:p>
    <w:p w14:paraId="41992C08" w14:textId="20479040" w:rsidR="001467B0" w:rsidRPr="00AF4E9E" w:rsidRDefault="008A34EA" w:rsidP="00FB4F45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5</w:t>
      </w:r>
      <w:r w:rsidR="001467B0" w:rsidRPr="00AF4E9E">
        <w:rPr>
          <w:b/>
          <w:sz w:val="22"/>
          <w:szCs w:val="22"/>
        </w:rPr>
        <w:t>.7</w:t>
      </w:r>
      <w:r w:rsidR="001467B0" w:rsidRPr="00AF4E9E">
        <w:rPr>
          <w:sz w:val="22"/>
          <w:szCs w:val="22"/>
        </w:rPr>
        <w:t xml:space="preserve"> </w:t>
      </w:r>
      <w:proofErr w:type="gramStart"/>
      <w:r w:rsidR="001467B0" w:rsidRPr="00AF4E9E">
        <w:rPr>
          <w:sz w:val="22"/>
          <w:szCs w:val="22"/>
        </w:rPr>
        <w:t>В</w:t>
      </w:r>
      <w:proofErr w:type="gramEnd"/>
      <w:r w:rsidR="001467B0" w:rsidRPr="00AF4E9E">
        <w:rPr>
          <w:sz w:val="22"/>
          <w:szCs w:val="22"/>
        </w:rPr>
        <w:t xml:space="preserve"> случае неявки представителя Поставщика в срок, установленный п.</w:t>
      </w:r>
      <w:r w:rsidR="00D842BD" w:rsidRPr="00AF4E9E">
        <w:rPr>
          <w:sz w:val="22"/>
          <w:szCs w:val="22"/>
        </w:rPr>
        <w:t xml:space="preserve"> </w:t>
      </w:r>
      <w:r w:rsidR="001467B0" w:rsidRPr="00AF4E9E">
        <w:rPr>
          <w:sz w:val="22"/>
          <w:szCs w:val="22"/>
        </w:rPr>
        <w:t xml:space="preserve">5.5 настоящего </w:t>
      </w:r>
      <w:r w:rsidR="00C0644C" w:rsidRPr="00AF4E9E">
        <w:rPr>
          <w:sz w:val="22"/>
          <w:szCs w:val="22"/>
        </w:rPr>
        <w:t>Д</w:t>
      </w:r>
      <w:r w:rsidR="001467B0" w:rsidRPr="00AF4E9E">
        <w:rPr>
          <w:sz w:val="22"/>
          <w:szCs w:val="22"/>
        </w:rPr>
        <w:t>оговора, соответствующий Акт</w:t>
      </w:r>
      <w:r w:rsidR="009F3968" w:rsidRPr="00AF4E9E">
        <w:rPr>
          <w:sz w:val="22"/>
          <w:szCs w:val="22"/>
        </w:rPr>
        <w:t xml:space="preserve"> о неисправности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составляется </w:t>
      </w:r>
      <w:r w:rsidR="00414B90" w:rsidRPr="00AF4E9E">
        <w:rPr>
          <w:sz w:val="22"/>
          <w:szCs w:val="22"/>
        </w:rPr>
        <w:t>Покупателем в одностороннем порядке</w:t>
      </w:r>
      <w:r w:rsidR="001467B0" w:rsidRPr="00AF4E9E">
        <w:rPr>
          <w:sz w:val="22"/>
          <w:szCs w:val="22"/>
        </w:rPr>
        <w:t>.</w:t>
      </w:r>
    </w:p>
    <w:p w14:paraId="2C3AF9C3" w14:textId="05EF50D4" w:rsidR="001467B0" w:rsidRPr="00AF4E9E" w:rsidRDefault="008A34EA" w:rsidP="00FB4F45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5</w:t>
      </w:r>
      <w:r w:rsidR="00D842BD" w:rsidRPr="00AF4E9E">
        <w:rPr>
          <w:b/>
          <w:sz w:val="22"/>
          <w:szCs w:val="22"/>
        </w:rPr>
        <w:t>.8</w:t>
      </w:r>
      <w:r w:rsidR="00D842BD" w:rsidRPr="00AF4E9E">
        <w:rPr>
          <w:sz w:val="22"/>
          <w:szCs w:val="22"/>
        </w:rPr>
        <w:t xml:space="preserve"> </w:t>
      </w:r>
      <w:proofErr w:type="gramStart"/>
      <w:r w:rsidR="001467B0" w:rsidRPr="00AF4E9E">
        <w:rPr>
          <w:sz w:val="22"/>
          <w:szCs w:val="22"/>
        </w:rPr>
        <w:t>В</w:t>
      </w:r>
      <w:proofErr w:type="gramEnd"/>
      <w:r w:rsidR="00D842BD" w:rsidRPr="00AF4E9E">
        <w:rPr>
          <w:sz w:val="22"/>
          <w:szCs w:val="22"/>
        </w:rPr>
        <w:t xml:space="preserve"> </w:t>
      </w:r>
      <w:r w:rsidR="001467B0" w:rsidRPr="00AF4E9E">
        <w:rPr>
          <w:sz w:val="22"/>
          <w:szCs w:val="22"/>
        </w:rPr>
        <w:t xml:space="preserve">случае отказа представителя Поставщика от подписания Акта </w:t>
      </w:r>
      <w:r w:rsidR="009F3968" w:rsidRPr="00AF4E9E">
        <w:rPr>
          <w:sz w:val="22"/>
          <w:szCs w:val="22"/>
        </w:rPr>
        <w:t xml:space="preserve">о неисправности </w:t>
      </w:r>
      <w:r w:rsidR="00C01586" w:rsidRPr="00AF4E9E">
        <w:rPr>
          <w:sz w:val="22"/>
          <w:szCs w:val="22"/>
        </w:rPr>
        <w:t>Товара</w:t>
      </w:r>
      <w:r w:rsidR="009F3968" w:rsidRPr="00AF4E9E">
        <w:rPr>
          <w:sz w:val="22"/>
          <w:szCs w:val="22"/>
        </w:rPr>
        <w:t xml:space="preserve"> </w:t>
      </w:r>
      <w:r w:rsidR="001467B0" w:rsidRPr="00AF4E9E">
        <w:rPr>
          <w:sz w:val="22"/>
          <w:szCs w:val="22"/>
        </w:rPr>
        <w:t xml:space="preserve">или </w:t>
      </w:r>
      <w:r w:rsidR="00414B90" w:rsidRPr="00AF4E9E">
        <w:rPr>
          <w:sz w:val="22"/>
          <w:szCs w:val="22"/>
        </w:rPr>
        <w:t>возникновения</w:t>
      </w:r>
      <w:r w:rsidR="001467B0" w:rsidRPr="00AF4E9E">
        <w:rPr>
          <w:sz w:val="22"/>
          <w:szCs w:val="22"/>
        </w:rPr>
        <w:t xml:space="preserve"> разногласий по Акту</w:t>
      </w:r>
      <w:r w:rsidR="009F3968" w:rsidRPr="00AF4E9E">
        <w:rPr>
          <w:sz w:val="22"/>
          <w:szCs w:val="22"/>
        </w:rPr>
        <w:t xml:space="preserve"> о неисправности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, Покупатель вправе привлечь </w:t>
      </w:r>
      <w:r w:rsidR="00D55717" w:rsidRPr="00AF4E9E">
        <w:rPr>
          <w:sz w:val="22"/>
          <w:szCs w:val="22"/>
        </w:rPr>
        <w:t>Торгово-промышленную палату на выдачу соответствующего заключения, заключение которой</w:t>
      </w:r>
      <w:r w:rsidR="001467B0" w:rsidRPr="00AF4E9E">
        <w:rPr>
          <w:sz w:val="22"/>
          <w:szCs w:val="22"/>
        </w:rPr>
        <w:t xml:space="preserve"> является обязательным для Поставщика и Покупателя.</w:t>
      </w:r>
    </w:p>
    <w:p w14:paraId="6D8C72EC" w14:textId="60FA2C2A" w:rsidR="001467B0" w:rsidRPr="00AF4E9E" w:rsidRDefault="008A34EA" w:rsidP="00FB4F45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5</w:t>
      </w:r>
      <w:r w:rsidR="001467B0" w:rsidRPr="00AF4E9E">
        <w:rPr>
          <w:b/>
          <w:sz w:val="22"/>
          <w:szCs w:val="22"/>
        </w:rPr>
        <w:t>.9</w:t>
      </w:r>
      <w:r w:rsidR="001467B0" w:rsidRPr="00AF4E9E">
        <w:rPr>
          <w:sz w:val="22"/>
          <w:szCs w:val="22"/>
        </w:rPr>
        <w:t xml:space="preserve"> </w:t>
      </w:r>
      <w:proofErr w:type="gramStart"/>
      <w:r w:rsidR="00433594" w:rsidRPr="00AF4E9E">
        <w:rPr>
          <w:sz w:val="22"/>
          <w:szCs w:val="22"/>
        </w:rPr>
        <w:t>В</w:t>
      </w:r>
      <w:proofErr w:type="gramEnd"/>
      <w:r w:rsidR="00433594" w:rsidRPr="00AF4E9E">
        <w:rPr>
          <w:sz w:val="22"/>
          <w:szCs w:val="22"/>
        </w:rPr>
        <w:t xml:space="preserve"> случае обнаружения несоответствия Товара условиям договора (спецификации) о количестве, качестве, в том числе технической документации, или комплектности в процессе монтажа, пуско-наладочных работ, пуска в эксплуатацию и эксплуатации Товара и в течение Гарантийного срока Покупатель вправе потребовать устранения выявленных недостатков Товара в течение 10 календарных дней, </w:t>
      </w:r>
      <w:r w:rsidR="00C310E9" w:rsidRPr="00AF4E9E">
        <w:rPr>
          <w:sz w:val="22"/>
          <w:szCs w:val="22"/>
        </w:rPr>
        <w:t>при условии что</w:t>
      </w:r>
      <w:r w:rsidR="00433594" w:rsidRPr="00AF4E9E">
        <w:rPr>
          <w:sz w:val="22"/>
          <w:szCs w:val="22"/>
        </w:rPr>
        <w:t xml:space="preserve"> данные недостатки являются гарантийным случаем. Стороны вправе установить своим письменным соглашением</w:t>
      </w:r>
      <w:r w:rsidR="003C101D" w:rsidRPr="00AF4E9E">
        <w:rPr>
          <w:sz w:val="22"/>
          <w:szCs w:val="22"/>
        </w:rPr>
        <w:t>/дополнительным соглашением к настоящему Договору</w:t>
      </w:r>
      <w:r w:rsidR="00433594" w:rsidRPr="00AF4E9E">
        <w:rPr>
          <w:sz w:val="22"/>
          <w:szCs w:val="22"/>
        </w:rPr>
        <w:t xml:space="preserve"> иной срок устранения недостатков, но в любом случае не более основного срока поставки Товара.</w:t>
      </w:r>
    </w:p>
    <w:p w14:paraId="4021B3B5" w14:textId="21906F57" w:rsidR="001467B0" w:rsidRPr="00AF4E9E" w:rsidRDefault="008A34EA" w:rsidP="00FB4F45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5</w:t>
      </w:r>
      <w:r w:rsidR="001467B0" w:rsidRPr="00AF4E9E">
        <w:rPr>
          <w:b/>
          <w:sz w:val="22"/>
          <w:szCs w:val="22"/>
        </w:rPr>
        <w:t>.10</w:t>
      </w:r>
      <w:r w:rsidR="001467B0" w:rsidRPr="00AF4E9E">
        <w:rPr>
          <w:sz w:val="22"/>
          <w:szCs w:val="22"/>
        </w:rPr>
        <w:t xml:space="preserve"> </w:t>
      </w:r>
      <w:proofErr w:type="gramStart"/>
      <w:r w:rsidR="001467B0" w:rsidRPr="00AF4E9E">
        <w:rPr>
          <w:sz w:val="22"/>
          <w:szCs w:val="22"/>
        </w:rPr>
        <w:t>В</w:t>
      </w:r>
      <w:proofErr w:type="gramEnd"/>
      <w:r w:rsidR="001467B0" w:rsidRPr="00AF4E9E">
        <w:rPr>
          <w:sz w:val="22"/>
          <w:szCs w:val="22"/>
        </w:rPr>
        <w:t xml:space="preserve"> случае </w:t>
      </w:r>
      <w:proofErr w:type="spellStart"/>
      <w:r w:rsidR="001467B0" w:rsidRPr="00AF4E9E">
        <w:rPr>
          <w:sz w:val="22"/>
          <w:szCs w:val="22"/>
        </w:rPr>
        <w:t>неустранения</w:t>
      </w:r>
      <w:proofErr w:type="spellEnd"/>
      <w:r w:rsidR="001467B0" w:rsidRPr="00AF4E9E">
        <w:rPr>
          <w:sz w:val="22"/>
          <w:szCs w:val="22"/>
        </w:rPr>
        <w:t xml:space="preserve"> Поставщиком выявленных недостатков в согласованный Сторонами срок, Покупатель вправе потребовать уменьшения стоимости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или возврата такого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с возвратом уплаченной за него суммы, а Поставщик обязуется выполнить данные требования Покупателя в течение 10 (десяти) дней с </w:t>
      </w:r>
      <w:r w:rsidR="006953C2" w:rsidRPr="00AF4E9E">
        <w:rPr>
          <w:sz w:val="22"/>
          <w:szCs w:val="22"/>
        </w:rPr>
        <w:t>даты</w:t>
      </w:r>
      <w:r w:rsidR="001467B0" w:rsidRPr="00AF4E9E">
        <w:rPr>
          <w:sz w:val="22"/>
          <w:szCs w:val="22"/>
        </w:rPr>
        <w:t xml:space="preserve"> предъявления соответствующего требования.</w:t>
      </w:r>
    </w:p>
    <w:p w14:paraId="67F7F6DA" w14:textId="68596372" w:rsidR="001467B0" w:rsidRPr="00AF4E9E" w:rsidRDefault="008A34EA" w:rsidP="00FB4F45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5</w:t>
      </w:r>
      <w:r w:rsidR="001467B0" w:rsidRPr="00AF4E9E">
        <w:rPr>
          <w:b/>
          <w:sz w:val="22"/>
          <w:szCs w:val="22"/>
        </w:rPr>
        <w:t>.11</w:t>
      </w:r>
      <w:r w:rsidR="001467B0" w:rsidRPr="00AF4E9E">
        <w:rPr>
          <w:sz w:val="22"/>
          <w:szCs w:val="22"/>
        </w:rPr>
        <w:t xml:space="preserve"> Если Поставщик по требованию Покупателя </w:t>
      </w:r>
      <w:r w:rsidR="00EB576C" w:rsidRPr="00AF4E9E">
        <w:rPr>
          <w:sz w:val="22"/>
          <w:szCs w:val="22"/>
        </w:rPr>
        <w:t>не устранит выявленные недостатки в установленный п. 5.9 настоящего договора срок,</w:t>
      </w:r>
      <w:r w:rsidR="001467B0" w:rsidRPr="00AF4E9E">
        <w:rPr>
          <w:sz w:val="22"/>
          <w:szCs w:val="22"/>
        </w:rPr>
        <w:t xml:space="preserve"> то Покупатель вправе также устранить их самостоятельно или с привлечением третьих лиц за счёт Поставщика </w:t>
      </w:r>
      <w:r w:rsidR="00D8427E" w:rsidRPr="00AF4E9E">
        <w:rPr>
          <w:sz w:val="22"/>
          <w:szCs w:val="22"/>
        </w:rPr>
        <w:t xml:space="preserve">(после </w:t>
      </w:r>
      <w:r w:rsidR="000C00E5" w:rsidRPr="00AF4E9E">
        <w:rPr>
          <w:sz w:val="22"/>
          <w:szCs w:val="22"/>
        </w:rPr>
        <w:t>письменного согласия Поставщика, которое Поставщик направляет Покупателю в течение 3 (трех) рабочих дней с даты запроса Покупателя</w:t>
      </w:r>
      <w:r w:rsidR="00D8427E" w:rsidRPr="00AF4E9E">
        <w:rPr>
          <w:sz w:val="22"/>
          <w:szCs w:val="22"/>
        </w:rPr>
        <w:t xml:space="preserve">) </w:t>
      </w:r>
      <w:r w:rsidR="001467B0" w:rsidRPr="00AF4E9E">
        <w:rPr>
          <w:sz w:val="22"/>
          <w:szCs w:val="22"/>
        </w:rPr>
        <w:t xml:space="preserve">без ущерба для своих прав по гарантии, причём Поставщик обязан оплатить ремонт в сумме понесённых расходов в течение </w:t>
      </w:r>
      <w:r w:rsidR="00EB576C" w:rsidRPr="00AF4E9E">
        <w:rPr>
          <w:sz w:val="22"/>
          <w:szCs w:val="22"/>
        </w:rPr>
        <w:t>1</w:t>
      </w:r>
      <w:r w:rsidR="001467B0" w:rsidRPr="00AF4E9E">
        <w:rPr>
          <w:sz w:val="22"/>
          <w:szCs w:val="22"/>
        </w:rPr>
        <w:t>5 (пят</w:t>
      </w:r>
      <w:r w:rsidR="00EB576C" w:rsidRPr="00AF4E9E">
        <w:rPr>
          <w:sz w:val="22"/>
          <w:szCs w:val="22"/>
        </w:rPr>
        <w:t>надцати</w:t>
      </w:r>
      <w:r w:rsidR="001467B0" w:rsidRPr="00AF4E9E">
        <w:rPr>
          <w:sz w:val="22"/>
          <w:szCs w:val="22"/>
        </w:rPr>
        <w:t>) дней с даты получения соответствующего требования</w:t>
      </w:r>
      <w:r w:rsidR="00EB576C" w:rsidRPr="00AF4E9E">
        <w:rPr>
          <w:sz w:val="22"/>
          <w:szCs w:val="22"/>
        </w:rPr>
        <w:t xml:space="preserve"> </w:t>
      </w:r>
      <w:r w:rsidR="0017270B" w:rsidRPr="00AF4E9E">
        <w:rPr>
          <w:sz w:val="22"/>
          <w:szCs w:val="22"/>
        </w:rPr>
        <w:t>и</w:t>
      </w:r>
      <w:r w:rsidR="001467B0" w:rsidRPr="00AF4E9E">
        <w:rPr>
          <w:sz w:val="22"/>
          <w:szCs w:val="22"/>
        </w:rPr>
        <w:t xml:space="preserve"> счёта, путём перечисления указанной суммы на счёт Покупателя. Расходы Покупателя должны быть подтверждены документально.</w:t>
      </w:r>
    </w:p>
    <w:p w14:paraId="05EAC8C5" w14:textId="7FB29316" w:rsidR="000C00E5" w:rsidRPr="00AF4E9E" w:rsidRDefault="000C00E5" w:rsidP="00FB4F45">
      <w:pPr>
        <w:jc w:val="both"/>
        <w:rPr>
          <w:sz w:val="22"/>
          <w:szCs w:val="22"/>
        </w:rPr>
      </w:pPr>
      <w:r w:rsidRPr="00AF4E9E">
        <w:rPr>
          <w:sz w:val="22"/>
          <w:szCs w:val="22"/>
        </w:rPr>
        <w:t xml:space="preserve">В случае неполучения от Поставщика соответствующего письменного согласия в 3-дневный срок, указанный в настоящем пункте Договора, Покупатель без согласия Поставщика вправе устранить </w:t>
      </w:r>
      <w:r w:rsidR="00127B01" w:rsidRPr="00AF4E9E">
        <w:rPr>
          <w:sz w:val="22"/>
          <w:szCs w:val="22"/>
        </w:rPr>
        <w:t>выявленные недостатки</w:t>
      </w:r>
      <w:r w:rsidRPr="00AF4E9E">
        <w:rPr>
          <w:sz w:val="22"/>
          <w:szCs w:val="22"/>
        </w:rPr>
        <w:t xml:space="preserve"> самостоятельно или с привлечением третьих лиц за счёт Поставщика.</w:t>
      </w:r>
    </w:p>
    <w:p w14:paraId="2EC5E9B4" w14:textId="4712091E" w:rsidR="001467B0" w:rsidRPr="00AF4E9E" w:rsidRDefault="008A34EA" w:rsidP="00FB4F45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5</w:t>
      </w:r>
      <w:r w:rsidR="001467B0" w:rsidRPr="00AF4E9E">
        <w:rPr>
          <w:b/>
          <w:sz w:val="22"/>
          <w:szCs w:val="22"/>
        </w:rPr>
        <w:t>.12</w:t>
      </w:r>
      <w:r w:rsidR="001467B0" w:rsidRPr="00AF4E9E">
        <w:rPr>
          <w:sz w:val="22"/>
          <w:szCs w:val="22"/>
        </w:rPr>
        <w:t xml:space="preserve"> После оформления Акта о неисправности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согласно </w:t>
      </w:r>
      <w:proofErr w:type="spellStart"/>
      <w:r w:rsidR="001467B0" w:rsidRPr="00AF4E9E">
        <w:rPr>
          <w:sz w:val="22"/>
          <w:szCs w:val="22"/>
        </w:rPr>
        <w:t>пп</w:t>
      </w:r>
      <w:proofErr w:type="spellEnd"/>
      <w:r w:rsidR="001467B0" w:rsidRPr="00AF4E9E">
        <w:rPr>
          <w:sz w:val="22"/>
          <w:szCs w:val="22"/>
        </w:rPr>
        <w:t>.</w:t>
      </w:r>
      <w:r w:rsidR="000427B3" w:rsidRPr="00AF4E9E">
        <w:rPr>
          <w:sz w:val="22"/>
          <w:szCs w:val="22"/>
        </w:rPr>
        <w:t xml:space="preserve"> </w:t>
      </w:r>
      <w:r w:rsidR="001467B0" w:rsidRPr="00AF4E9E">
        <w:rPr>
          <w:sz w:val="22"/>
          <w:szCs w:val="22"/>
        </w:rPr>
        <w:t>5.5-5.8</w:t>
      </w:r>
      <w:r w:rsidR="000427B3" w:rsidRPr="00AF4E9E">
        <w:rPr>
          <w:sz w:val="22"/>
          <w:szCs w:val="22"/>
        </w:rPr>
        <w:t xml:space="preserve"> настоящего Договора</w:t>
      </w:r>
      <w:r w:rsidR="001467B0" w:rsidRPr="00AF4E9E">
        <w:rPr>
          <w:sz w:val="22"/>
          <w:szCs w:val="22"/>
        </w:rPr>
        <w:t xml:space="preserve">, Покупатель обязуется передать </w:t>
      </w:r>
      <w:r w:rsidR="00C01586" w:rsidRPr="00AF4E9E">
        <w:rPr>
          <w:sz w:val="22"/>
          <w:szCs w:val="22"/>
        </w:rPr>
        <w:t>Товар</w:t>
      </w:r>
      <w:r w:rsidR="00C0644C" w:rsidRPr="00AF4E9E">
        <w:rPr>
          <w:sz w:val="22"/>
          <w:szCs w:val="22"/>
        </w:rPr>
        <w:t xml:space="preserve"> Поставщику согласованным С</w:t>
      </w:r>
      <w:r w:rsidR="001467B0" w:rsidRPr="00AF4E9E">
        <w:rPr>
          <w:sz w:val="22"/>
          <w:szCs w:val="22"/>
        </w:rPr>
        <w:t xml:space="preserve">торонами способом, для устранения неисправности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или замены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>.</w:t>
      </w:r>
    </w:p>
    <w:p w14:paraId="79A3766E" w14:textId="79F1DEFD" w:rsidR="001467B0" w:rsidRPr="00AF4E9E" w:rsidRDefault="008A34EA" w:rsidP="00FB4F45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5</w:t>
      </w:r>
      <w:r w:rsidR="001467B0" w:rsidRPr="00AF4E9E">
        <w:rPr>
          <w:b/>
          <w:sz w:val="22"/>
          <w:szCs w:val="22"/>
        </w:rPr>
        <w:t>.13</w:t>
      </w:r>
      <w:r w:rsidR="001467B0" w:rsidRPr="00AF4E9E">
        <w:rPr>
          <w:sz w:val="22"/>
          <w:szCs w:val="22"/>
        </w:rPr>
        <w:t xml:space="preserve"> На заменённый </w:t>
      </w:r>
      <w:r w:rsidR="00C01586" w:rsidRPr="00AF4E9E">
        <w:rPr>
          <w:sz w:val="22"/>
          <w:szCs w:val="22"/>
        </w:rPr>
        <w:t>Товар</w:t>
      </w:r>
      <w:r w:rsidR="001467B0" w:rsidRPr="00AF4E9E">
        <w:rPr>
          <w:sz w:val="22"/>
          <w:szCs w:val="22"/>
        </w:rPr>
        <w:t xml:space="preserve"> (</w:t>
      </w:r>
      <w:r w:rsidR="009F3968" w:rsidRPr="00AF4E9E">
        <w:rPr>
          <w:sz w:val="22"/>
          <w:szCs w:val="22"/>
        </w:rPr>
        <w:t xml:space="preserve">или </w:t>
      </w:r>
      <w:r w:rsidR="001467B0" w:rsidRPr="00AF4E9E">
        <w:rPr>
          <w:sz w:val="22"/>
          <w:szCs w:val="22"/>
        </w:rPr>
        <w:t>его части), устанавливается гарантийный срок той же продолжительности, что и на новый</w:t>
      </w:r>
      <w:r w:rsidR="009F3968" w:rsidRPr="00AF4E9E">
        <w:rPr>
          <w:sz w:val="22"/>
          <w:szCs w:val="22"/>
        </w:rPr>
        <w:t xml:space="preserve"> </w:t>
      </w:r>
      <w:r w:rsidR="00C01586" w:rsidRPr="00AF4E9E">
        <w:rPr>
          <w:sz w:val="22"/>
          <w:szCs w:val="22"/>
        </w:rPr>
        <w:t>Товар</w:t>
      </w:r>
      <w:r w:rsidR="001467B0" w:rsidRPr="00AF4E9E">
        <w:rPr>
          <w:sz w:val="22"/>
          <w:szCs w:val="22"/>
        </w:rPr>
        <w:t xml:space="preserve">. </w:t>
      </w:r>
      <w:r w:rsidR="009F3968" w:rsidRPr="00AF4E9E">
        <w:rPr>
          <w:sz w:val="22"/>
          <w:szCs w:val="22"/>
        </w:rPr>
        <w:t>Гарантийный с</w:t>
      </w:r>
      <w:r w:rsidR="001467B0" w:rsidRPr="00AF4E9E">
        <w:rPr>
          <w:sz w:val="22"/>
          <w:szCs w:val="22"/>
        </w:rPr>
        <w:t xml:space="preserve">рок на заменённый </w:t>
      </w:r>
      <w:r w:rsidR="00C01586" w:rsidRPr="00AF4E9E">
        <w:rPr>
          <w:sz w:val="22"/>
          <w:szCs w:val="22"/>
        </w:rPr>
        <w:t>Товар</w:t>
      </w:r>
      <w:r w:rsidR="001467B0" w:rsidRPr="00AF4E9E">
        <w:rPr>
          <w:sz w:val="22"/>
          <w:szCs w:val="22"/>
        </w:rPr>
        <w:t xml:space="preserve"> (</w:t>
      </w:r>
      <w:r w:rsidR="009F3968" w:rsidRPr="00AF4E9E">
        <w:rPr>
          <w:sz w:val="22"/>
          <w:szCs w:val="22"/>
        </w:rPr>
        <w:t xml:space="preserve">или </w:t>
      </w:r>
      <w:r w:rsidR="001467B0" w:rsidRPr="00AF4E9E">
        <w:rPr>
          <w:sz w:val="22"/>
          <w:szCs w:val="22"/>
        </w:rPr>
        <w:t xml:space="preserve">его части) начинает исчисляться заново с </w:t>
      </w:r>
      <w:r w:rsidR="006953C2" w:rsidRPr="00AF4E9E">
        <w:rPr>
          <w:sz w:val="22"/>
          <w:szCs w:val="22"/>
        </w:rPr>
        <w:t>даты</w:t>
      </w:r>
      <w:r w:rsidR="001467B0" w:rsidRPr="00AF4E9E">
        <w:rPr>
          <w:sz w:val="22"/>
          <w:szCs w:val="22"/>
        </w:rPr>
        <w:t xml:space="preserve"> замены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(</w:t>
      </w:r>
      <w:r w:rsidR="009F3968" w:rsidRPr="00AF4E9E">
        <w:rPr>
          <w:sz w:val="22"/>
          <w:szCs w:val="22"/>
        </w:rPr>
        <w:t xml:space="preserve">или </w:t>
      </w:r>
      <w:r w:rsidR="001467B0" w:rsidRPr="00AF4E9E">
        <w:rPr>
          <w:sz w:val="22"/>
          <w:szCs w:val="22"/>
        </w:rPr>
        <w:t>его част</w:t>
      </w:r>
      <w:r w:rsidR="009F3968" w:rsidRPr="00AF4E9E">
        <w:rPr>
          <w:sz w:val="22"/>
          <w:szCs w:val="22"/>
        </w:rPr>
        <w:t>ей</w:t>
      </w:r>
      <w:r w:rsidR="001467B0" w:rsidRPr="00AF4E9E">
        <w:rPr>
          <w:sz w:val="22"/>
          <w:szCs w:val="22"/>
        </w:rPr>
        <w:t>).</w:t>
      </w:r>
    </w:p>
    <w:p w14:paraId="0F034436" w14:textId="7A64B985" w:rsidR="001467B0" w:rsidRPr="00AF4E9E" w:rsidRDefault="008A34EA" w:rsidP="00FB4F45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5</w:t>
      </w:r>
      <w:r w:rsidR="001467B0" w:rsidRPr="00AF4E9E">
        <w:rPr>
          <w:b/>
          <w:sz w:val="22"/>
          <w:szCs w:val="22"/>
        </w:rPr>
        <w:t>.14</w:t>
      </w:r>
      <w:r w:rsidR="001467B0" w:rsidRPr="00AF4E9E">
        <w:rPr>
          <w:sz w:val="22"/>
          <w:szCs w:val="22"/>
        </w:rPr>
        <w:t xml:space="preserve"> Все необходимые транспортные расходы, а также расходы, связанные с привлечением согласованных Сторонами экспертов, связанные с возвратом или заменой дефектного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(</w:t>
      </w:r>
      <w:r w:rsidR="009F3968" w:rsidRPr="00AF4E9E">
        <w:rPr>
          <w:sz w:val="22"/>
          <w:szCs w:val="22"/>
        </w:rPr>
        <w:t xml:space="preserve">или </w:t>
      </w:r>
      <w:r w:rsidR="001467B0" w:rsidRPr="00AF4E9E">
        <w:rPr>
          <w:sz w:val="22"/>
          <w:szCs w:val="22"/>
        </w:rPr>
        <w:t>его частей) в период гарантии берёт на себя виновная сторона.</w:t>
      </w:r>
    </w:p>
    <w:p w14:paraId="3403ECA3" w14:textId="77777777" w:rsidR="009F3968" w:rsidRPr="00AF4E9E" w:rsidRDefault="009F3968" w:rsidP="00FB4F45">
      <w:pPr>
        <w:jc w:val="both"/>
        <w:rPr>
          <w:sz w:val="22"/>
          <w:szCs w:val="22"/>
        </w:rPr>
      </w:pPr>
    </w:p>
    <w:p w14:paraId="1E81D6CB" w14:textId="77777777" w:rsidR="001467B0" w:rsidRPr="00AF4E9E" w:rsidRDefault="001467B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AF4E9E">
        <w:rPr>
          <w:b/>
          <w:sz w:val="22"/>
          <w:szCs w:val="22"/>
        </w:rPr>
        <w:t>Форс-мажор</w:t>
      </w:r>
    </w:p>
    <w:p w14:paraId="5DE357F7" w14:textId="77777777" w:rsidR="00FB4F45" w:rsidRPr="00AF4E9E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5C7340E8" w14:textId="7FE0AE49" w:rsidR="001467B0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6</w:t>
      </w:r>
      <w:r w:rsidR="001467B0" w:rsidRPr="00AF4E9E">
        <w:rPr>
          <w:b/>
          <w:sz w:val="22"/>
          <w:szCs w:val="22"/>
        </w:rPr>
        <w:t>.1</w:t>
      </w:r>
      <w:r w:rsidR="001467B0" w:rsidRPr="00AF4E9E">
        <w:rPr>
          <w:sz w:val="22"/>
          <w:szCs w:val="22"/>
        </w:rPr>
        <w:t xml:space="preserve"> </w:t>
      </w:r>
      <w:proofErr w:type="gramStart"/>
      <w:r w:rsidR="001467B0" w:rsidRPr="00AF4E9E">
        <w:rPr>
          <w:sz w:val="22"/>
          <w:szCs w:val="22"/>
        </w:rPr>
        <w:t>В</w:t>
      </w:r>
      <w:proofErr w:type="gramEnd"/>
      <w:r w:rsidR="001467B0" w:rsidRPr="00AF4E9E">
        <w:rPr>
          <w:sz w:val="22"/>
          <w:szCs w:val="22"/>
        </w:rPr>
        <w:t xml:space="preserve"> случае невозможности полного или частичного исполнения одной из Сторон обязательств по настоящему </w:t>
      </w:r>
      <w:r w:rsidR="00EA5DAA" w:rsidRPr="00AF4E9E">
        <w:rPr>
          <w:sz w:val="22"/>
          <w:szCs w:val="22"/>
        </w:rPr>
        <w:t>Д</w:t>
      </w:r>
      <w:r w:rsidR="001467B0" w:rsidRPr="00AF4E9E">
        <w:rPr>
          <w:sz w:val="22"/>
          <w:szCs w:val="22"/>
        </w:rPr>
        <w:t xml:space="preserve">оговору вследствие наступления обстоятельств непреодолимой силы, срок исполнения обязательств по </w:t>
      </w:r>
      <w:r w:rsidR="00EA5DAA" w:rsidRPr="00AF4E9E">
        <w:rPr>
          <w:sz w:val="22"/>
          <w:szCs w:val="22"/>
        </w:rPr>
        <w:t>Д</w:t>
      </w:r>
      <w:r w:rsidR="001467B0" w:rsidRPr="00AF4E9E">
        <w:rPr>
          <w:sz w:val="22"/>
          <w:szCs w:val="22"/>
        </w:rPr>
        <w:t>оговору переносится соразмерно времени, в течение которого будут действовать такие обстоятельства.</w:t>
      </w:r>
    </w:p>
    <w:p w14:paraId="4C8DF8CB" w14:textId="2D97B9B0" w:rsidR="001467B0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lastRenderedPageBreak/>
        <w:t>6</w:t>
      </w:r>
      <w:r w:rsidR="001467B0" w:rsidRPr="00AF4E9E">
        <w:rPr>
          <w:b/>
          <w:sz w:val="22"/>
          <w:szCs w:val="22"/>
        </w:rPr>
        <w:t>.2</w:t>
      </w:r>
      <w:r w:rsidR="001467B0" w:rsidRPr="00AF4E9E">
        <w:rPr>
          <w:sz w:val="22"/>
          <w:szCs w:val="22"/>
        </w:rPr>
        <w:t xml:space="preserve"> Если эти обстоятельства будут продолжаться более трёх месяцев, то Стороны согласовывают условия дальнейшей отсрочки исполнения обязательств по </w:t>
      </w:r>
      <w:r w:rsidR="00EA5DAA" w:rsidRPr="00AF4E9E">
        <w:rPr>
          <w:sz w:val="22"/>
          <w:szCs w:val="22"/>
        </w:rPr>
        <w:t>настоящему Д</w:t>
      </w:r>
      <w:r w:rsidR="001467B0" w:rsidRPr="00AF4E9E">
        <w:rPr>
          <w:sz w:val="22"/>
          <w:szCs w:val="22"/>
        </w:rPr>
        <w:t>оговору либо его расторжения</w:t>
      </w:r>
      <w:r w:rsidR="009F3968" w:rsidRPr="00AF4E9E">
        <w:rPr>
          <w:sz w:val="22"/>
          <w:szCs w:val="22"/>
        </w:rPr>
        <w:t>.</w:t>
      </w:r>
    </w:p>
    <w:p w14:paraId="7D8E6EE4" w14:textId="20060BF2" w:rsidR="001467B0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6</w:t>
      </w:r>
      <w:r w:rsidR="001467B0" w:rsidRPr="00AF4E9E">
        <w:rPr>
          <w:b/>
          <w:sz w:val="22"/>
          <w:szCs w:val="22"/>
        </w:rPr>
        <w:t>.3</w:t>
      </w:r>
      <w:r w:rsidR="001467B0" w:rsidRPr="00AF4E9E">
        <w:rPr>
          <w:sz w:val="22"/>
          <w:szCs w:val="22"/>
        </w:rPr>
        <w:t xml:space="preserve"> Сторона, которая не в состоянии выполнить свои обязательства по</w:t>
      </w:r>
      <w:r w:rsidR="00EA5DAA" w:rsidRPr="00AF4E9E">
        <w:rPr>
          <w:sz w:val="22"/>
          <w:szCs w:val="22"/>
        </w:rPr>
        <w:t xml:space="preserve"> настоящему Д</w:t>
      </w:r>
      <w:r w:rsidR="001467B0" w:rsidRPr="00AF4E9E">
        <w:rPr>
          <w:sz w:val="22"/>
          <w:szCs w:val="22"/>
        </w:rPr>
        <w:t xml:space="preserve">оговору, должна немедленно известить другую </w:t>
      </w:r>
      <w:r w:rsidR="00EA5DAA" w:rsidRPr="00AF4E9E">
        <w:rPr>
          <w:sz w:val="22"/>
          <w:szCs w:val="22"/>
        </w:rPr>
        <w:t>С</w:t>
      </w:r>
      <w:r w:rsidR="001467B0" w:rsidRPr="00AF4E9E">
        <w:rPr>
          <w:sz w:val="22"/>
          <w:szCs w:val="22"/>
        </w:rPr>
        <w:t>торону о начале и прекращении действий, обстоятельств, препятствующих исполнению обязательств.</w:t>
      </w:r>
    </w:p>
    <w:p w14:paraId="30425C9D" w14:textId="77777777" w:rsidR="009F3968" w:rsidRPr="00AF4E9E" w:rsidRDefault="009F3968" w:rsidP="00FB4F45">
      <w:pPr>
        <w:suppressAutoHyphens w:val="0"/>
        <w:jc w:val="both"/>
        <w:rPr>
          <w:sz w:val="22"/>
          <w:szCs w:val="22"/>
        </w:rPr>
      </w:pPr>
    </w:p>
    <w:p w14:paraId="605ED049" w14:textId="750AB80B" w:rsidR="000E3D32" w:rsidRPr="00AF4E9E" w:rsidRDefault="001467B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AF4E9E">
        <w:rPr>
          <w:b/>
          <w:sz w:val="22"/>
          <w:szCs w:val="22"/>
        </w:rPr>
        <w:t>Порядок разрешения споров и ответственность</w:t>
      </w:r>
    </w:p>
    <w:p w14:paraId="75B282E8" w14:textId="77777777" w:rsidR="00FB4F45" w:rsidRPr="00AF4E9E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30697077" w14:textId="71DE8DC2" w:rsidR="001467B0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7</w:t>
      </w:r>
      <w:r w:rsidR="009F3968" w:rsidRPr="00AF4E9E">
        <w:rPr>
          <w:b/>
          <w:sz w:val="22"/>
          <w:szCs w:val="22"/>
        </w:rPr>
        <w:t>.1</w:t>
      </w:r>
      <w:r w:rsidR="009F3968" w:rsidRPr="00AF4E9E">
        <w:rPr>
          <w:sz w:val="22"/>
          <w:szCs w:val="22"/>
        </w:rPr>
        <w:t xml:space="preserve"> </w:t>
      </w:r>
      <w:r w:rsidR="001467B0" w:rsidRPr="00AF4E9E">
        <w:rPr>
          <w:sz w:val="22"/>
          <w:szCs w:val="22"/>
        </w:rPr>
        <w:t xml:space="preserve">Все возникающие в процессе исполнения </w:t>
      </w:r>
      <w:r w:rsidR="00EA5DAA" w:rsidRPr="00AF4E9E">
        <w:rPr>
          <w:sz w:val="22"/>
          <w:szCs w:val="22"/>
        </w:rPr>
        <w:t>настоящего Д</w:t>
      </w:r>
      <w:r w:rsidR="001467B0" w:rsidRPr="00AF4E9E">
        <w:rPr>
          <w:sz w:val="22"/>
          <w:szCs w:val="22"/>
        </w:rPr>
        <w:t>оговора противоречия Стороны стремятся разрешать путём переговоров.</w:t>
      </w:r>
    </w:p>
    <w:p w14:paraId="580C46F1" w14:textId="4317A367" w:rsidR="001467B0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7</w:t>
      </w:r>
      <w:r w:rsidR="009F3968" w:rsidRPr="00AF4E9E">
        <w:rPr>
          <w:b/>
          <w:sz w:val="22"/>
          <w:szCs w:val="22"/>
        </w:rPr>
        <w:t>.2</w:t>
      </w:r>
      <w:r w:rsidR="009F3968" w:rsidRPr="00AF4E9E">
        <w:rPr>
          <w:sz w:val="22"/>
          <w:szCs w:val="22"/>
        </w:rPr>
        <w:t xml:space="preserve"> </w:t>
      </w:r>
      <w:r w:rsidR="007B1932" w:rsidRPr="00AF4E9E">
        <w:rPr>
          <w:sz w:val="22"/>
          <w:szCs w:val="22"/>
        </w:rPr>
        <w:t xml:space="preserve">По спорам, возникающим в процессе исполнения настоящего Договора, обязателен досудебный (претензионный) порядок урегулирования. Сторона, получившая претензию, обязана в 10-ти </w:t>
      </w:r>
      <w:proofErr w:type="spellStart"/>
      <w:r w:rsidR="007B1932" w:rsidRPr="00AF4E9E">
        <w:rPr>
          <w:sz w:val="22"/>
          <w:szCs w:val="22"/>
        </w:rPr>
        <w:t>дневный</w:t>
      </w:r>
      <w:proofErr w:type="spellEnd"/>
      <w:r w:rsidR="007B1932" w:rsidRPr="00AF4E9E">
        <w:rPr>
          <w:sz w:val="22"/>
          <w:szCs w:val="22"/>
        </w:rPr>
        <w:t xml:space="preserve"> срок со дня её получения рассмотреть претензию и дать мотивированный письменный ответ. </w:t>
      </w:r>
    </w:p>
    <w:p w14:paraId="2959BF73" w14:textId="7CE46E0C" w:rsidR="009F3968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7</w:t>
      </w:r>
      <w:r w:rsidR="009F3968" w:rsidRPr="00AF4E9E">
        <w:rPr>
          <w:b/>
          <w:sz w:val="22"/>
          <w:szCs w:val="22"/>
        </w:rPr>
        <w:t>.3</w:t>
      </w:r>
      <w:r w:rsidR="009F3968" w:rsidRPr="00AF4E9E">
        <w:rPr>
          <w:sz w:val="22"/>
          <w:szCs w:val="22"/>
        </w:rPr>
        <w:t xml:space="preserve"> </w:t>
      </w:r>
      <w:r w:rsidR="007B1932" w:rsidRPr="00AF4E9E">
        <w:rPr>
          <w:sz w:val="22"/>
          <w:szCs w:val="22"/>
        </w:rPr>
        <w:t xml:space="preserve">Если Стороны в 10-ти </w:t>
      </w:r>
      <w:proofErr w:type="spellStart"/>
      <w:r w:rsidR="007B1932" w:rsidRPr="00AF4E9E">
        <w:rPr>
          <w:sz w:val="22"/>
          <w:szCs w:val="22"/>
        </w:rPr>
        <w:t>дневный</w:t>
      </w:r>
      <w:proofErr w:type="spellEnd"/>
      <w:r w:rsidR="007B1932" w:rsidRPr="00AF4E9E">
        <w:rPr>
          <w:sz w:val="22"/>
          <w:szCs w:val="22"/>
        </w:rPr>
        <w:t xml:space="preserve"> срок не придут к согласию, споры передаются на рассмотрение в Арбитражный суд Кемеровской области.</w:t>
      </w:r>
    </w:p>
    <w:p w14:paraId="4B08C347" w14:textId="5ED88DCA" w:rsidR="00C95F77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7</w:t>
      </w:r>
      <w:r w:rsidR="009F3968" w:rsidRPr="00AF4E9E">
        <w:rPr>
          <w:b/>
          <w:sz w:val="22"/>
          <w:szCs w:val="22"/>
        </w:rPr>
        <w:t>.4</w:t>
      </w:r>
      <w:r w:rsidR="00C95F77" w:rsidRPr="00AF4E9E">
        <w:rPr>
          <w:b/>
          <w:sz w:val="22"/>
          <w:szCs w:val="22"/>
        </w:rPr>
        <w:t>.</w:t>
      </w:r>
      <w:r w:rsidR="00C95F77" w:rsidRPr="00AF4E9E">
        <w:rPr>
          <w:sz w:val="22"/>
          <w:szCs w:val="22"/>
        </w:rPr>
        <w:t xml:space="preserve"> </w:t>
      </w:r>
      <w:r w:rsidR="009F3968" w:rsidRPr="00AF4E9E">
        <w:rPr>
          <w:sz w:val="22"/>
          <w:szCs w:val="22"/>
        </w:rPr>
        <w:t xml:space="preserve"> </w:t>
      </w:r>
      <w:r w:rsidR="000427B3" w:rsidRPr="00AF4E9E">
        <w:rPr>
          <w:sz w:val="22"/>
          <w:szCs w:val="22"/>
        </w:rPr>
        <w:t>В случае</w:t>
      </w:r>
      <w:r w:rsidR="00C95F77" w:rsidRPr="00AF4E9E">
        <w:rPr>
          <w:sz w:val="22"/>
          <w:szCs w:val="22"/>
        </w:rPr>
        <w:t xml:space="preserve"> нарушения сроков поставки, в том числе в случае несоответствия количества поставленного Товара сопроводительным документам, Поставщик уплачивает Покупателю пеню в размере 0,03 % от стоимости </w:t>
      </w:r>
      <w:proofErr w:type="spellStart"/>
      <w:r w:rsidR="00C95F77" w:rsidRPr="00AF4E9E">
        <w:rPr>
          <w:sz w:val="22"/>
          <w:szCs w:val="22"/>
        </w:rPr>
        <w:t>непоставленного</w:t>
      </w:r>
      <w:proofErr w:type="spellEnd"/>
      <w:r w:rsidR="00C95F77" w:rsidRPr="00AF4E9E">
        <w:rPr>
          <w:sz w:val="22"/>
          <w:szCs w:val="22"/>
        </w:rPr>
        <w:t xml:space="preserve"> в срок Товара за каждый день просрочки. При этом пеня рассчитывается за период с даты истечения срока поставки до даты исполнения Поставщиком обязательств по поставке в полном объеме. </w:t>
      </w:r>
    </w:p>
    <w:p w14:paraId="62D25630" w14:textId="34BF8D38" w:rsidR="00C95F77" w:rsidRPr="00AF4E9E" w:rsidRDefault="00C95F77" w:rsidP="00C95F77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7.5.</w:t>
      </w:r>
      <w:r w:rsidRPr="00AF4E9E">
        <w:rPr>
          <w:sz w:val="22"/>
          <w:szCs w:val="22"/>
        </w:rPr>
        <w:t xml:space="preserve"> В случае нарушения сроков для устранения недостатков и/или доукомплектования, установленных пунктом 4.4. настоящего Договора и Спецификацией, Поставщик уплачивает Покупателю пеню в размере 0,3 % от стоимости указанного Товара за каждый день просрочки. При этом пеня рассчитывается за период с даты истечения срока для устранения недостатков и/или доукомплектования Товара до даты исполнения Поставщиком обязательств по устранению недостатков и/или доукомплектованию Товара.</w:t>
      </w:r>
    </w:p>
    <w:p w14:paraId="1E19824D" w14:textId="241A15F6" w:rsidR="00C95F77" w:rsidRPr="00AF4E9E" w:rsidRDefault="00D25384" w:rsidP="00D25384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7.6.</w:t>
      </w:r>
      <w:r w:rsidRPr="00AF4E9E">
        <w:rPr>
          <w:sz w:val="22"/>
          <w:szCs w:val="22"/>
        </w:rPr>
        <w:t xml:space="preserve"> В случае нарушения сроков, установленных пунктом 5.9. настоящего Договора, Поставщик уплачивает Покупателю пеню в размере 0,3 % от стоимости Товара, подлежащего замене и/или ремонту и/или доукомплектованию за каждый день просрочки. При этом пеня рассчитывается за период с даты истечения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</w:r>
    </w:p>
    <w:p w14:paraId="0FBC71E0" w14:textId="597E511F" w:rsidR="00D25384" w:rsidRPr="00AF4E9E" w:rsidRDefault="00D25384" w:rsidP="00D25384">
      <w:pPr>
        <w:jc w:val="both"/>
        <w:rPr>
          <w:b/>
          <w:sz w:val="22"/>
          <w:szCs w:val="22"/>
        </w:rPr>
      </w:pPr>
      <w:r w:rsidRPr="00AF4E9E">
        <w:rPr>
          <w:b/>
          <w:sz w:val="22"/>
          <w:szCs w:val="22"/>
        </w:rPr>
        <w:t xml:space="preserve">7.7. </w:t>
      </w:r>
      <w:r w:rsidRPr="00AF4E9E">
        <w:rPr>
          <w:sz w:val="22"/>
          <w:szCs w:val="22"/>
        </w:rPr>
        <w:t>В случае направления в адрес Покупателя Поставщиком уведомления об отказе от исполнения обязательств по поставке Товара или его части, Покупатель вправе принять такой отказ, направив соответствующее письменное согласие в течение 10 дней с момента получения уведомления Поставщика. В случае направления письменного уведомления Покупателя о согласии с предложением Поставщика об отказе от поставки, Поставщик обязан уплатить Покупателю денежную сумму  в размере</w:t>
      </w:r>
      <w:r w:rsidR="00AC72B8" w:rsidRPr="00AF4E9E">
        <w:rPr>
          <w:sz w:val="22"/>
          <w:szCs w:val="22"/>
        </w:rPr>
        <w:t xml:space="preserve"> 3</w:t>
      </w:r>
      <w:r w:rsidR="00EF2BEF" w:rsidRPr="00AF4E9E">
        <w:rPr>
          <w:sz w:val="22"/>
          <w:szCs w:val="22"/>
        </w:rPr>
        <w:t>0% от стоимости Товара, указанной в спецификации и</w:t>
      </w:r>
      <w:r w:rsidRPr="00AF4E9E">
        <w:rPr>
          <w:sz w:val="22"/>
          <w:szCs w:val="22"/>
        </w:rPr>
        <w:t xml:space="preserve"> возместить убытки Покупателя, вызванные отказом от поставки Товара в течение </w:t>
      </w:r>
      <w:r w:rsidRPr="00AF4E9E">
        <w:rPr>
          <w:sz w:val="22"/>
          <w:szCs w:val="22"/>
        </w:rPr>
        <w:fldChar w:fldCharType="begin">
          <w:ffData>
            <w:name w:val="ТекстовоеПоле103"/>
            <w:enabled/>
            <w:calcOnExit w:val="0"/>
            <w:textInput>
              <w:default w:val="20"/>
            </w:textInput>
          </w:ffData>
        </w:fldChar>
      </w:r>
      <w:r w:rsidRPr="00AF4E9E">
        <w:rPr>
          <w:sz w:val="22"/>
          <w:szCs w:val="22"/>
        </w:rPr>
        <w:instrText xml:space="preserve"> FORMTEXT </w:instrText>
      </w:r>
      <w:r w:rsidRPr="00AF4E9E">
        <w:rPr>
          <w:sz w:val="22"/>
          <w:szCs w:val="22"/>
        </w:rPr>
      </w:r>
      <w:r w:rsidRPr="00AF4E9E">
        <w:rPr>
          <w:sz w:val="22"/>
          <w:szCs w:val="22"/>
        </w:rPr>
        <w:fldChar w:fldCharType="separate"/>
      </w:r>
      <w:r w:rsidRPr="00AF4E9E">
        <w:rPr>
          <w:noProof/>
          <w:sz w:val="22"/>
          <w:szCs w:val="22"/>
        </w:rPr>
        <w:t>20</w:t>
      </w:r>
      <w:r w:rsidRPr="00AF4E9E">
        <w:rPr>
          <w:sz w:val="22"/>
          <w:szCs w:val="22"/>
        </w:rPr>
        <w:fldChar w:fldCharType="end"/>
      </w:r>
      <w:r w:rsidRPr="00AF4E9E">
        <w:rPr>
          <w:sz w:val="22"/>
          <w:szCs w:val="22"/>
        </w:rPr>
        <w:t xml:space="preserve"> дней с даты получения Поставщиком письменного согласия Покупателя. При этом, в случае принятия Покупателем отказа Поставщика от поставки Товара, Договор считается расторгнутым с даты направления Покупателем письменного согласия с отказом Поставщика от исполнения обязательств по поставке Товара. Расторжение Договора не освобождает Поставщика от предусмотренной настоящим пунктом ответственности за отказ от поставки.</w:t>
      </w:r>
    </w:p>
    <w:p w14:paraId="4B694DA8" w14:textId="229FBC22" w:rsidR="00D25384" w:rsidRPr="00AF4E9E" w:rsidRDefault="00D25384" w:rsidP="00D25384">
      <w:pPr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Уплата денежной суммы за отказ от поставки Товара или его части и возмещение убытков не освобождает Поставщика от уплаты пени за нарушение срока поставки Т</w:t>
      </w:r>
      <w:r w:rsidR="00EF2BEF" w:rsidRPr="00AF4E9E">
        <w:rPr>
          <w:sz w:val="22"/>
          <w:szCs w:val="22"/>
        </w:rPr>
        <w:t>овара, предусмотренной пунктом 7.4</w:t>
      </w:r>
      <w:r w:rsidRPr="00AF4E9E">
        <w:rPr>
          <w:sz w:val="22"/>
          <w:szCs w:val="22"/>
        </w:rPr>
        <w:t xml:space="preserve"> Договора, в случае если нарушение срока поставки Товара имело место.  Начисление пени за нарушение срока поставки Товара производится до даты расторжения Договора, т.е. даты направления Покупателем письменного согласия с отказом Поставщика от исполнения обязательств по поставке Товара.</w:t>
      </w:r>
    </w:p>
    <w:p w14:paraId="3F6A1A6E" w14:textId="46C56A43" w:rsidR="00D25384" w:rsidRPr="00AF4E9E" w:rsidRDefault="00D25384" w:rsidP="00EF2BEF">
      <w:pPr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В случае несогласия Покупателя принять отказ Поставщика от поставки Товара, Поставщик не освобождается от исполнения своих обязательств по поставке Товара и несет ответственность за нарушение сроков поставки Т</w:t>
      </w:r>
      <w:r w:rsidR="00EF2BEF" w:rsidRPr="00AF4E9E">
        <w:rPr>
          <w:sz w:val="22"/>
          <w:szCs w:val="22"/>
        </w:rPr>
        <w:t>овара в соответствии с пунктом 7.4</w:t>
      </w:r>
      <w:r w:rsidRPr="00AF4E9E">
        <w:rPr>
          <w:sz w:val="22"/>
          <w:szCs w:val="22"/>
        </w:rPr>
        <w:t xml:space="preserve"> настоящего Договора.</w:t>
      </w:r>
      <w:r w:rsidR="00EF2BEF" w:rsidRPr="00AF4E9E">
        <w:rPr>
          <w:sz w:val="22"/>
          <w:szCs w:val="22"/>
        </w:rPr>
        <w:t xml:space="preserve"> </w:t>
      </w:r>
      <w:r w:rsidRPr="00AF4E9E">
        <w:rPr>
          <w:sz w:val="22"/>
          <w:szCs w:val="22"/>
        </w:rPr>
        <w:t>В соответствии с положениями ст. 394 ГК РФ убытки, предусмотренные настоящим пунктом, взыскиваются сверх неустойки за отказ Поставщика от поставки.</w:t>
      </w:r>
    </w:p>
    <w:p w14:paraId="4D0D54C6" w14:textId="1B74D74E" w:rsidR="00C01586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7.</w:t>
      </w:r>
      <w:r w:rsidR="00EF2BEF" w:rsidRPr="00AF4E9E">
        <w:rPr>
          <w:b/>
          <w:sz w:val="22"/>
          <w:szCs w:val="22"/>
        </w:rPr>
        <w:t>8</w:t>
      </w:r>
      <w:r w:rsidR="009F3968" w:rsidRPr="00AF4E9E">
        <w:rPr>
          <w:sz w:val="22"/>
          <w:szCs w:val="22"/>
        </w:rPr>
        <w:t xml:space="preserve"> </w:t>
      </w:r>
      <w:proofErr w:type="gramStart"/>
      <w:r w:rsidR="001467B0" w:rsidRPr="00AF4E9E">
        <w:rPr>
          <w:sz w:val="22"/>
          <w:szCs w:val="22"/>
        </w:rPr>
        <w:t>В</w:t>
      </w:r>
      <w:proofErr w:type="gramEnd"/>
      <w:r w:rsidR="001467B0" w:rsidRPr="00AF4E9E">
        <w:rPr>
          <w:sz w:val="22"/>
          <w:szCs w:val="22"/>
        </w:rPr>
        <w:t xml:space="preserve"> случае</w:t>
      </w:r>
      <w:r w:rsidR="000427B3" w:rsidRPr="00AF4E9E">
        <w:rPr>
          <w:sz w:val="22"/>
          <w:szCs w:val="22"/>
        </w:rPr>
        <w:t>,</w:t>
      </w:r>
      <w:r w:rsidR="001467B0" w:rsidRPr="00AF4E9E">
        <w:rPr>
          <w:sz w:val="22"/>
          <w:szCs w:val="22"/>
        </w:rPr>
        <w:t xml:space="preserve"> если оговорённые </w:t>
      </w:r>
      <w:r w:rsidR="000427B3" w:rsidRPr="00AF4E9E">
        <w:rPr>
          <w:sz w:val="22"/>
          <w:szCs w:val="22"/>
        </w:rPr>
        <w:t xml:space="preserve">настоящим Договором </w:t>
      </w:r>
      <w:r w:rsidR="001467B0" w:rsidRPr="00AF4E9E">
        <w:rPr>
          <w:sz w:val="22"/>
          <w:szCs w:val="22"/>
        </w:rPr>
        <w:t xml:space="preserve">сроки оплаты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не соблюдаются, то Покупатель выплачивает по письменному требованию Поставщика неустойку в размере 0,</w:t>
      </w:r>
      <w:r w:rsidR="00883EC2" w:rsidRPr="00AF4E9E">
        <w:rPr>
          <w:sz w:val="22"/>
          <w:szCs w:val="22"/>
        </w:rPr>
        <w:t>03</w:t>
      </w:r>
      <w:r w:rsidR="001467B0" w:rsidRPr="00AF4E9E">
        <w:rPr>
          <w:sz w:val="22"/>
          <w:szCs w:val="22"/>
        </w:rPr>
        <w:t xml:space="preserve">% (ноль целых </w:t>
      </w:r>
      <w:r w:rsidR="00883EC2" w:rsidRPr="00AF4E9E">
        <w:rPr>
          <w:sz w:val="22"/>
          <w:szCs w:val="22"/>
        </w:rPr>
        <w:t>три сотых</w:t>
      </w:r>
      <w:r w:rsidR="001467B0" w:rsidRPr="00AF4E9E">
        <w:rPr>
          <w:sz w:val="22"/>
          <w:szCs w:val="22"/>
        </w:rPr>
        <w:t xml:space="preserve"> процента) от невыплаченной стоимости </w:t>
      </w:r>
      <w:r w:rsidR="00C01586" w:rsidRPr="00AF4E9E">
        <w:rPr>
          <w:sz w:val="22"/>
          <w:szCs w:val="22"/>
        </w:rPr>
        <w:t>Товара</w:t>
      </w:r>
      <w:r w:rsidR="001467B0" w:rsidRPr="00AF4E9E">
        <w:rPr>
          <w:sz w:val="22"/>
          <w:szCs w:val="22"/>
        </w:rPr>
        <w:t xml:space="preserve"> за каждый день просрочки</w:t>
      </w:r>
      <w:r w:rsidR="000B4F73" w:rsidRPr="00AF4E9E">
        <w:rPr>
          <w:sz w:val="22"/>
          <w:szCs w:val="22"/>
        </w:rPr>
        <w:t>.</w:t>
      </w:r>
    </w:p>
    <w:p w14:paraId="3BE37660" w14:textId="798BFFBC" w:rsidR="00C01586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7</w:t>
      </w:r>
      <w:r w:rsidR="00EF2BEF" w:rsidRPr="00AF4E9E">
        <w:rPr>
          <w:b/>
          <w:sz w:val="22"/>
          <w:szCs w:val="22"/>
        </w:rPr>
        <w:t>.9</w:t>
      </w:r>
      <w:r w:rsidR="009F3968" w:rsidRPr="00AF4E9E">
        <w:rPr>
          <w:sz w:val="22"/>
          <w:szCs w:val="22"/>
        </w:rPr>
        <w:t xml:space="preserve"> </w:t>
      </w:r>
      <w:r w:rsidR="00923E68" w:rsidRPr="00AF4E9E">
        <w:rPr>
          <w:sz w:val="22"/>
          <w:szCs w:val="22"/>
        </w:rPr>
        <w:t xml:space="preserve">Поставщик самостоятельно несет ответственность за допущенные нарушения законодательства о карантинных фитосанитарных требованиях к </w:t>
      </w:r>
      <w:proofErr w:type="spellStart"/>
      <w:r w:rsidR="00923E68" w:rsidRPr="00AF4E9E">
        <w:rPr>
          <w:sz w:val="22"/>
          <w:szCs w:val="22"/>
        </w:rPr>
        <w:t>подкарантинной</w:t>
      </w:r>
      <w:proofErr w:type="spellEnd"/>
      <w:r w:rsidR="00923E68" w:rsidRPr="00AF4E9E">
        <w:rPr>
          <w:sz w:val="22"/>
          <w:szCs w:val="22"/>
        </w:rPr>
        <w:t xml:space="preserve"> продукции, включая оплату штрафов, </w:t>
      </w:r>
      <w:r w:rsidR="00923E68" w:rsidRPr="00AF4E9E">
        <w:rPr>
          <w:sz w:val="22"/>
          <w:szCs w:val="22"/>
        </w:rPr>
        <w:lastRenderedPageBreak/>
        <w:t>пеней, а также по возмещению причиненного в связи с этим вреда. В случае, если Покупатель был привлечен к ответственности по вине Поставщика, последний возмещает все причиненные этим убытки</w:t>
      </w:r>
      <w:r w:rsidR="000427B3" w:rsidRPr="00AF4E9E">
        <w:rPr>
          <w:sz w:val="22"/>
          <w:szCs w:val="22"/>
        </w:rPr>
        <w:t>.</w:t>
      </w:r>
    </w:p>
    <w:p w14:paraId="163D08CC" w14:textId="243C5E96" w:rsidR="000E3D32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7</w:t>
      </w:r>
      <w:r w:rsidR="00EF2BEF" w:rsidRPr="00AF4E9E">
        <w:rPr>
          <w:b/>
          <w:sz w:val="22"/>
          <w:szCs w:val="22"/>
        </w:rPr>
        <w:t>.10</w:t>
      </w:r>
      <w:r w:rsidR="00C01586" w:rsidRPr="00AF4E9E">
        <w:rPr>
          <w:sz w:val="22"/>
          <w:szCs w:val="22"/>
        </w:rPr>
        <w:t xml:space="preserve"> </w:t>
      </w:r>
      <w:r w:rsidR="001467B0" w:rsidRPr="00AF4E9E">
        <w:rPr>
          <w:sz w:val="22"/>
          <w:szCs w:val="22"/>
        </w:rPr>
        <w:t xml:space="preserve">По соглашению </w:t>
      </w:r>
      <w:r w:rsidR="00EA5DAA" w:rsidRPr="00AF4E9E">
        <w:rPr>
          <w:sz w:val="22"/>
          <w:szCs w:val="22"/>
        </w:rPr>
        <w:t>С</w:t>
      </w:r>
      <w:r w:rsidR="001467B0" w:rsidRPr="00AF4E9E">
        <w:rPr>
          <w:sz w:val="22"/>
          <w:szCs w:val="22"/>
        </w:rPr>
        <w:t xml:space="preserve">торон статья 317.1 Гражданского кодекса РФ к взаимоотношениям </w:t>
      </w:r>
      <w:r w:rsidR="00C0644C" w:rsidRPr="00AF4E9E">
        <w:rPr>
          <w:sz w:val="22"/>
          <w:szCs w:val="22"/>
        </w:rPr>
        <w:t>С</w:t>
      </w:r>
      <w:r w:rsidR="001467B0" w:rsidRPr="00AF4E9E">
        <w:rPr>
          <w:sz w:val="22"/>
          <w:szCs w:val="22"/>
        </w:rPr>
        <w:t xml:space="preserve">торон по </w:t>
      </w:r>
      <w:r w:rsidR="000427B3" w:rsidRPr="00AF4E9E">
        <w:rPr>
          <w:sz w:val="22"/>
          <w:szCs w:val="22"/>
        </w:rPr>
        <w:t>настоящему Д</w:t>
      </w:r>
      <w:r w:rsidR="001467B0" w:rsidRPr="00AF4E9E">
        <w:rPr>
          <w:sz w:val="22"/>
          <w:szCs w:val="22"/>
        </w:rPr>
        <w:t>оговору не применяется.</w:t>
      </w:r>
    </w:p>
    <w:p w14:paraId="14E0FEDF" w14:textId="77777777" w:rsidR="00C01586" w:rsidRPr="00AF4E9E" w:rsidRDefault="00C01586" w:rsidP="00FB4F45">
      <w:pPr>
        <w:suppressAutoHyphens w:val="0"/>
        <w:jc w:val="center"/>
        <w:rPr>
          <w:b/>
          <w:sz w:val="22"/>
          <w:szCs w:val="22"/>
        </w:rPr>
      </w:pPr>
    </w:p>
    <w:p w14:paraId="3E873F45" w14:textId="5E5FAAF7" w:rsidR="001467B0" w:rsidRPr="00AF4E9E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sz w:val="22"/>
          <w:szCs w:val="22"/>
        </w:rPr>
      </w:pPr>
      <w:r w:rsidRPr="00AF4E9E">
        <w:rPr>
          <w:b/>
          <w:sz w:val="22"/>
          <w:szCs w:val="22"/>
        </w:rPr>
        <w:t>Особые условия</w:t>
      </w:r>
      <w:r w:rsidR="00AC72B8" w:rsidRPr="00AF4E9E">
        <w:rPr>
          <w:b/>
          <w:sz w:val="22"/>
          <w:szCs w:val="22"/>
        </w:rPr>
        <w:t xml:space="preserve"> и порядок расторжения Договора</w:t>
      </w:r>
    </w:p>
    <w:p w14:paraId="5C54F8DD" w14:textId="77777777" w:rsidR="00FB4F45" w:rsidRPr="00AF4E9E" w:rsidRDefault="00FB4F45" w:rsidP="00FB4F45">
      <w:pPr>
        <w:pStyle w:val="af9"/>
        <w:suppressAutoHyphens w:val="0"/>
        <w:ind w:left="714"/>
        <w:rPr>
          <w:b/>
          <w:sz w:val="16"/>
          <w:szCs w:val="16"/>
        </w:rPr>
      </w:pPr>
    </w:p>
    <w:p w14:paraId="659306A4" w14:textId="09E69E9F" w:rsidR="001467B0" w:rsidRPr="00AF4E9E" w:rsidRDefault="008A34EA" w:rsidP="0010236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8</w:t>
      </w:r>
      <w:r w:rsidR="001467B0" w:rsidRPr="00AF4E9E">
        <w:rPr>
          <w:b/>
          <w:sz w:val="22"/>
          <w:szCs w:val="22"/>
        </w:rPr>
        <w:t>.1.</w:t>
      </w:r>
      <w:r w:rsidR="001467B0" w:rsidRPr="00AF4E9E">
        <w:rPr>
          <w:sz w:val="22"/>
          <w:szCs w:val="22"/>
        </w:rPr>
        <w:t xml:space="preserve"> Стороны гарантируют, что:</w:t>
      </w:r>
    </w:p>
    <w:p w14:paraId="5472B3D8" w14:textId="49022A71" w:rsidR="001467B0" w:rsidRPr="00AF4E9E" w:rsidRDefault="001467B0" w:rsidP="00102365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— зарегистрированы в ЕГРЮЛ надлежащим образом;</w:t>
      </w:r>
    </w:p>
    <w:p w14:paraId="4F6A3F62" w14:textId="648C131C" w:rsidR="001467B0" w:rsidRPr="00AF4E9E" w:rsidRDefault="001467B0" w:rsidP="00102365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— уплачивают все обязательные налоги и сборы, ведут бухгалтерский и налоговый учет, а также своевременно подают в налоговые и иные госорганы отчетность;</w:t>
      </w:r>
    </w:p>
    <w:p w14:paraId="3A0E6B3E" w14:textId="6CC5FE9F" w:rsidR="001467B0" w:rsidRPr="00AF4E9E" w:rsidRDefault="001467B0" w:rsidP="00102365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— их исполнительный орган находится и осуществляет функции управления по месту регистрации юр. лица, и в нем нет дисквалифицированных лиц;</w:t>
      </w:r>
    </w:p>
    <w:p w14:paraId="5634FECA" w14:textId="02C617B8" w:rsidR="001467B0" w:rsidRPr="00AF4E9E" w:rsidRDefault="001467B0" w:rsidP="00102365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— для заключения и исполнения Договора они получили все необходимые согласия, одобрения, разрешения и лицензии;</w:t>
      </w:r>
    </w:p>
    <w:p w14:paraId="4A1F8058" w14:textId="2E3ED03A" w:rsidR="001467B0" w:rsidRPr="00AF4E9E" w:rsidRDefault="001467B0" w:rsidP="00102365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— не существует документов, которые запрещают им или ограничивают их право заключать и исполнять Договор.</w:t>
      </w:r>
    </w:p>
    <w:p w14:paraId="358B9E90" w14:textId="4C2EA513" w:rsidR="001467B0" w:rsidRPr="00AF4E9E" w:rsidRDefault="008A34EA" w:rsidP="0010236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8</w:t>
      </w:r>
      <w:r w:rsidR="001467B0" w:rsidRPr="00AF4E9E">
        <w:rPr>
          <w:b/>
          <w:sz w:val="22"/>
          <w:szCs w:val="22"/>
        </w:rPr>
        <w:t>.2.</w:t>
      </w:r>
      <w:r w:rsidR="001467B0" w:rsidRPr="00AF4E9E">
        <w:rPr>
          <w:sz w:val="22"/>
          <w:szCs w:val="22"/>
        </w:rPr>
        <w:t xml:space="preserve"> </w:t>
      </w:r>
      <w:r w:rsidR="00C01586" w:rsidRPr="00AF4E9E">
        <w:rPr>
          <w:sz w:val="22"/>
          <w:szCs w:val="22"/>
        </w:rPr>
        <w:t>Поставщик</w:t>
      </w:r>
      <w:r w:rsidR="001467B0" w:rsidRPr="00AF4E9E">
        <w:rPr>
          <w:sz w:val="22"/>
          <w:szCs w:val="22"/>
        </w:rPr>
        <w:t xml:space="preserve"> гарантирует, что:</w:t>
      </w:r>
    </w:p>
    <w:p w14:paraId="484ED80C" w14:textId="3A797D7C" w:rsidR="001467B0" w:rsidRPr="00AF4E9E" w:rsidRDefault="001467B0" w:rsidP="00102365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 xml:space="preserve">— предоставит Покупателю надлежащим образом оформленные первичные документы на </w:t>
      </w:r>
      <w:r w:rsidR="00C01586" w:rsidRPr="00AF4E9E">
        <w:rPr>
          <w:sz w:val="22"/>
          <w:szCs w:val="22"/>
        </w:rPr>
        <w:t>Товар</w:t>
      </w:r>
      <w:r w:rsidRPr="00AF4E9E">
        <w:rPr>
          <w:sz w:val="22"/>
          <w:szCs w:val="22"/>
        </w:rPr>
        <w:t xml:space="preserve">: </w:t>
      </w:r>
      <w:r w:rsidR="005B48B9" w:rsidRPr="00AF4E9E">
        <w:rPr>
          <w:sz w:val="22"/>
          <w:szCs w:val="22"/>
        </w:rPr>
        <w:t xml:space="preserve">счета-фактуры, </w:t>
      </w:r>
      <w:r w:rsidR="00A961C4" w:rsidRPr="00AF4E9E">
        <w:rPr>
          <w:sz w:val="22"/>
          <w:szCs w:val="22"/>
        </w:rPr>
        <w:t>т</w:t>
      </w:r>
      <w:r w:rsidR="00C01586" w:rsidRPr="00AF4E9E">
        <w:rPr>
          <w:sz w:val="22"/>
          <w:szCs w:val="22"/>
        </w:rPr>
        <w:t>овар</w:t>
      </w:r>
      <w:r w:rsidRPr="00AF4E9E">
        <w:rPr>
          <w:sz w:val="22"/>
          <w:szCs w:val="22"/>
        </w:rPr>
        <w:t xml:space="preserve">ные </w:t>
      </w:r>
      <w:r w:rsidR="005B48B9" w:rsidRPr="00AF4E9E">
        <w:rPr>
          <w:sz w:val="22"/>
          <w:szCs w:val="22"/>
        </w:rPr>
        <w:t xml:space="preserve">или </w:t>
      </w:r>
      <w:r w:rsidR="00A961C4" w:rsidRPr="00AF4E9E">
        <w:rPr>
          <w:sz w:val="22"/>
          <w:szCs w:val="22"/>
        </w:rPr>
        <w:t>т</w:t>
      </w:r>
      <w:r w:rsidR="00C01586" w:rsidRPr="00AF4E9E">
        <w:rPr>
          <w:sz w:val="22"/>
          <w:szCs w:val="22"/>
        </w:rPr>
        <w:t>овар</w:t>
      </w:r>
      <w:r w:rsidR="005B48B9" w:rsidRPr="00AF4E9E">
        <w:rPr>
          <w:sz w:val="22"/>
          <w:szCs w:val="22"/>
        </w:rPr>
        <w:t xml:space="preserve">но-транспортные </w:t>
      </w:r>
      <w:r w:rsidRPr="00AF4E9E">
        <w:rPr>
          <w:sz w:val="22"/>
          <w:szCs w:val="22"/>
        </w:rPr>
        <w:t xml:space="preserve">накладные, квитанции, спецификации и </w:t>
      </w:r>
      <w:proofErr w:type="spellStart"/>
      <w:r w:rsidRPr="00AF4E9E">
        <w:rPr>
          <w:sz w:val="22"/>
          <w:szCs w:val="22"/>
        </w:rPr>
        <w:t>т.д</w:t>
      </w:r>
      <w:proofErr w:type="spellEnd"/>
      <w:r w:rsidRPr="00AF4E9E">
        <w:rPr>
          <w:sz w:val="22"/>
          <w:szCs w:val="22"/>
        </w:rPr>
        <w:t>;</w:t>
      </w:r>
    </w:p>
    <w:p w14:paraId="13C3271E" w14:textId="676511D8" w:rsidR="001467B0" w:rsidRPr="00AF4E9E" w:rsidRDefault="001467B0" w:rsidP="00102365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 xml:space="preserve">— все операции по покупке </w:t>
      </w:r>
      <w:r w:rsidR="00C01586" w:rsidRPr="00AF4E9E">
        <w:rPr>
          <w:sz w:val="22"/>
          <w:szCs w:val="22"/>
        </w:rPr>
        <w:t>Товара</w:t>
      </w:r>
      <w:r w:rsidRPr="00AF4E9E">
        <w:rPr>
          <w:sz w:val="22"/>
          <w:szCs w:val="22"/>
        </w:rPr>
        <w:t xml:space="preserve"> у своих поставщиков и его продаже Покупателю </w:t>
      </w:r>
      <w:r w:rsidR="00C01586" w:rsidRPr="00AF4E9E">
        <w:rPr>
          <w:sz w:val="22"/>
          <w:szCs w:val="22"/>
        </w:rPr>
        <w:t>Поставщик</w:t>
      </w:r>
      <w:r w:rsidRPr="00AF4E9E">
        <w:rPr>
          <w:sz w:val="22"/>
          <w:szCs w:val="22"/>
        </w:rPr>
        <w:t xml:space="preserve"> полностью отразит в первичной документации, а также в бухгалтерской, налоговой, статистической отчетности;</w:t>
      </w:r>
    </w:p>
    <w:p w14:paraId="40C06CCF" w14:textId="401F6537" w:rsidR="001467B0" w:rsidRPr="00AF4E9E" w:rsidRDefault="001467B0" w:rsidP="00102365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 xml:space="preserve">— по первому требованию Покупателя или налоговых органов </w:t>
      </w:r>
      <w:r w:rsidR="00C01586" w:rsidRPr="00AF4E9E">
        <w:rPr>
          <w:sz w:val="22"/>
          <w:szCs w:val="22"/>
        </w:rPr>
        <w:t>Поставщик</w:t>
      </w:r>
      <w:r w:rsidRPr="00AF4E9E">
        <w:rPr>
          <w:sz w:val="22"/>
          <w:szCs w:val="22"/>
        </w:rPr>
        <w:t xml:space="preserve"> предоставит надлежащим образом заверенные копии доку</w:t>
      </w:r>
      <w:r w:rsidR="00C01586" w:rsidRPr="00AF4E9E">
        <w:rPr>
          <w:sz w:val="22"/>
          <w:szCs w:val="22"/>
        </w:rPr>
        <w:t>ментов, относящихся к поставке Товара</w:t>
      </w:r>
      <w:r w:rsidRPr="00AF4E9E">
        <w:rPr>
          <w:sz w:val="22"/>
          <w:szCs w:val="22"/>
        </w:rPr>
        <w:t xml:space="preserve"> по Договору. Документы должны подтверждать гарантии и заверения, указанные в Договоре. </w:t>
      </w:r>
      <w:r w:rsidR="00C01586" w:rsidRPr="00AF4E9E">
        <w:rPr>
          <w:sz w:val="22"/>
          <w:szCs w:val="22"/>
        </w:rPr>
        <w:t>Поставщик</w:t>
      </w:r>
      <w:r w:rsidRPr="00AF4E9E">
        <w:rPr>
          <w:sz w:val="22"/>
          <w:szCs w:val="22"/>
        </w:rPr>
        <w:t xml:space="preserve"> обязан предоставить их не позднее 5 рабочих дней со дня получения запроса;</w:t>
      </w:r>
    </w:p>
    <w:p w14:paraId="311B22E8" w14:textId="00A63CC5" w:rsidR="001467B0" w:rsidRPr="00AF4E9E" w:rsidRDefault="001467B0" w:rsidP="00102365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 xml:space="preserve">Если </w:t>
      </w:r>
      <w:r w:rsidR="00C01586" w:rsidRPr="00AF4E9E">
        <w:rPr>
          <w:sz w:val="22"/>
          <w:szCs w:val="22"/>
        </w:rPr>
        <w:t>Поставщик</w:t>
      </w:r>
      <w:r w:rsidRPr="00AF4E9E">
        <w:rPr>
          <w:sz w:val="22"/>
          <w:szCs w:val="22"/>
        </w:rPr>
        <w:t xml:space="preserve"> нарушит указанные гарантии или законодательство (в том числе налоговое), он обязуется возместить Покупателю ущерб, который последний понес вследствие таких нарушений. При этом правонарушения должны быть отражены в решениях налоговых органов.</w:t>
      </w:r>
    </w:p>
    <w:p w14:paraId="7916F2B9" w14:textId="77777777" w:rsidR="001467B0" w:rsidRPr="00AF4E9E" w:rsidRDefault="001467B0" w:rsidP="00102365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Ущерб определяется в размере:</w:t>
      </w:r>
    </w:p>
    <w:p w14:paraId="006A9840" w14:textId="4C3DB762" w:rsidR="001467B0" w:rsidRPr="00AF4E9E" w:rsidRDefault="001467B0" w:rsidP="00102365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— сумм, которые Покупатель уплатил или должен уплатить в бюджет на основании решений и требований налоговых органов о доначислении налогов, пеней и штрафов</w:t>
      </w:r>
      <w:r w:rsidR="005B48B9" w:rsidRPr="00AF4E9E">
        <w:rPr>
          <w:sz w:val="22"/>
          <w:szCs w:val="22"/>
        </w:rPr>
        <w:t>, в том числе решений об отказе в вычетах по НДС</w:t>
      </w:r>
      <w:r w:rsidRPr="00AF4E9E">
        <w:rPr>
          <w:sz w:val="22"/>
          <w:szCs w:val="22"/>
        </w:rPr>
        <w:t>;</w:t>
      </w:r>
    </w:p>
    <w:p w14:paraId="145F783D" w14:textId="252B6A7F" w:rsidR="001467B0" w:rsidRPr="00AF4E9E" w:rsidRDefault="001467B0" w:rsidP="00102365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 xml:space="preserve">— сумм ущерба, которые Покупатель возместил иным лицам, прямо или косвенно приобретавшим </w:t>
      </w:r>
      <w:r w:rsidR="00C01586" w:rsidRPr="00AF4E9E">
        <w:rPr>
          <w:sz w:val="22"/>
          <w:szCs w:val="22"/>
        </w:rPr>
        <w:t>Товар</w:t>
      </w:r>
      <w:r w:rsidRPr="00AF4E9E">
        <w:rPr>
          <w:sz w:val="22"/>
          <w:szCs w:val="22"/>
        </w:rPr>
        <w:t xml:space="preserve"> у Покупателя. При этом налоговые органы обязали этих лиц заплатить в бюджет недоимку на основании решений или требований.</w:t>
      </w:r>
    </w:p>
    <w:p w14:paraId="2D947D5A" w14:textId="23421E01" w:rsidR="001467B0" w:rsidRPr="00AF4E9E" w:rsidRDefault="00A961C4" w:rsidP="00102365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П</w:t>
      </w:r>
      <w:r w:rsidR="001467B0" w:rsidRPr="00AF4E9E">
        <w:rPr>
          <w:sz w:val="22"/>
          <w:szCs w:val="22"/>
        </w:rPr>
        <w:t xml:space="preserve">омимо ущерба </w:t>
      </w:r>
      <w:r w:rsidR="00FF7596" w:rsidRPr="00AF4E9E">
        <w:rPr>
          <w:sz w:val="22"/>
          <w:szCs w:val="22"/>
        </w:rPr>
        <w:t>Поставщик</w:t>
      </w:r>
      <w:r w:rsidR="001467B0" w:rsidRPr="00AF4E9E">
        <w:rPr>
          <w:sz w:val="22"/>
          <w:szCs w:val="22"/>
        </w:rPr>
        <w:t>, нарушивший гарантии, возмещает Покупателю все убытки, вызванные таким нарушением. Срок возмещения ущерба и убытков — 20 (Двадцать) календарных дней со дня получения мотивированного требования от Покупателя.</w:t>
      </w:r>
    </w:p>
    <w:p w14:paraId="01E0DB09" w14:textId="77777777" w:rsidR="00AC72B8" w:rsidRPr="00AF4E9E" w:rsidRDefault="00AC72B8" w:rsidP="00AC72B8">
      <w:pPr>
        <w:widowControl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8.3.</w:t>
      </w:r>
      <w:r w:rsidRPr="00AF4E9E">
        <w:rPr>
          <w:sz w:val="22"/>
          <w:szCs w:val="22"/>
        </w:rPr>
        <w:t xml:space="preserve"> 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</w:r>
    </w:p>
    <w:p w14:paraId="2A3F9FCB" w14:textId="0FA5BBFE" w:rsidR="00AC72B8" w:rsidRPr="00AF4E9E" w:rsidRDefault="00AC72B8" w:rsidP="00AC72B8">
      <w:pPr>
        <w:widowControl w:val="0"/>
        <w:ind w:firstLine="567"/>
        <w:jc w:val="both"/>
        <w:rPr>
          <w:sz w:val="22"/>
          <w:szCs w:val="22"/>
        </w:rPr>
      </w:pPr>
      <w:r w:rsidRPr="00AF4E9E">
        <w:rPr>
          <w:sz w:val="22"/>
          <w:szCs w:val="22"/>
        </w:rPr>
        <w:t xml:space="preserve">В случае просрочки поставки Товара более 10 рабочих дней сверх </w:t>
      </w:r>
      <w:r w:rsidR="00165B60" w:rsidRPr="00AF4E9E">
        <w:rPr>
          <w:sz w:val="22"/>
          <w:szCs w:val="22"/>
        </w:rPr>
        <w:t xml:space="preserve">срока, указанного в </w:t>
      </w:r>
      <w:r w:rsidRPr="00AF4E9E">
        <w:rPr>
          <w:sz w:val="22"/>
          <w:szCs w:val="22"/>
        </w:rPr>
        <w:t>Спецификации,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неоднократным нарушением срока поставки и основанием для расторжения или изменения Договора в одностороннем порядке по инициативе Покупателя.</w:t>
      </w:r>
    </w:p>
    <w:p w14:paraId="3A85D6D8" w14:textId="3461026C" w:rsidR="00AC72B8" w:rsidRPr="00AF4E9E" w:rsidRDefault="00AC72B8" w:rsidP="00AC72B8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Спецификациях к настоящему Договору.</w:t>
      </w:r>
    </w:p>
    <w:p w14:paraId="23C9FD21" w14:textId="0D0DB098" w:rsidR="00B2795C" w:rsidRPr="00AF4E9E" w:rsidRDefault="00AC72B8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8.4.</w:t>
      </w:r>
      <w:r w:rsidRPr="00AF4E9E">
        <w:rPr>
          <w:sz w:val="22"/>
          <w:szCs w:val="22"/>
        </w:rPr>
        <w:t xml:space="preserve"> В случае невозможности исправления недостатков, указанных в Акте о выявленных недостатках, либо фактическом неисполнении Поставщиком обязательств по исправлению недостатков Товара в сроки, установленные Договором, Покупатель имеет право на одностороннее расторжение настоящего Договора.</w:t>
      </w:r>
    </w:p>
    <w:p w14:paraId="613C7A47" w14:textId="198B2121" w:rsidR="00AC72B8" w:rsidRPr="00AF4E9E" w:rsidRDefault="00E00B50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8.5.</w:t>
      </w:r>
      <w:r w:rsidRPr="00AF4E9E">
        <w:rPr>
          <w:sz w:val="22"/>
          <w:szCs w:val="22"/>
        </w:rPr>
        <w:t xml:space="preserve">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сроки, установленные Договором, Покупатель вправе отказаться от исполнения настоящего Договора и потребовать возврата уплаченной за </w:t>
      </w:r>
      <w:r w:rsidRPr="00AF4E9E">
        <w:rPr>
          <w:sz w:val="22"/>
          <w:szCs w:val="22"/>
        </w:rPr>
        <w:lastRenderedPageBreak/>
        <w:t>Товар денежной суммы. Поставщик обязуется вернуть уплаченную за Товар денежну</w:t>
      </w:r>
      <w:r w:rsidR="009E74B2" w:rsidRPr="00AF4E9E">
        <w:rPr>
          <w:sz w:val="22"/>
          <w:szCs w:val="22"/>
        </w:rPr>
        <w:t>ю сумму не позднее 5 рабочих</w:t>
      </w:r>
      <w:r w:rsidRPr="00AF4E9E">
        <w:rPr>
          <w:sz w:val="22"/>
          <w:szCs w:val="22"/>
        </w:rPr>
        <w:t xml:space="preserve"> дней с даты получения соответствующего требования от Покупателя</w:t>
      </w:r>
    </w:p>
    <w:p w14:paraId="3B579FB5" w14:textId="1070E361" w:rsidR="00E00B50" w:rsidRPr="00AF4E9E" w:rsidRDefault="00A27413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8.6.</w:t>
      </w:r>
      <w:r w:rsidRPr="00AF4E9E">
        <w:rPr>
          <w:sz w:val="22"/>
          <w:szCs w:val="22"/>
        </w:rPr>
        <w:t xml:space="preserve"> В случае прямого отказа Поставщика от поставки Товара или фактического неисполнения обязанности Поставщика по поставке Товара в установленные в соответствии с настоящим Договором сро</w:t>
      </w:r>
      <w:r w:rsidR="003C486A" w:rsidRPr="00AF4E9E">
        <w:rPr>
          <w:sz w:val="22"/>
          <w:szCs w:val="22"/>
        </w:rPr>
        <w:t>ки, Покупатель с учетом п. 7.7.</w:t>
      </w:r>
      <w:r w:rsidRPr="00AF4E9E">
        <w:rPr>
          <w:sz w:val="22"/>
          <w:szCs w:val="22"/>
        </w:rPr>
        <w:t xml:space="preserve"> настоящего Договора имеет право уведомить Поставщика об отказе от такого Товара </w:t>
      </w:r>
      <w:proofErr w:type="gramStart"/>
      <w:r w:rsidRPr="00AF4E9E">
        <w:rPr>
          <w:sz w:val="22"/>
          <w:szCs w:val="22"/>
        </w:rPr>
        <w:t>и  приобрести</w:t>
      </w:r>
      <w:proofErr w:type="gramEnd"/>
      <w:r w:rsidRPr="00AF4E9E">
        <w:rPr>
          <w:sz w:val="22"/>
          <w:szCs w:val="22"/>
        </w:rPr>
        <w:t xml:space="preserve"> такой Товар по более высокой цене у другого поставщика. Во избежание недопонимания Стороны договорились, что разница в цене между ценой не поставленного Поставщиком Товара по настоящему Договору и ценой товара по аналогичному договору поставки уже заключенному с иным поставщиком в момент невыполнения Поставщиком обязательств по настоящему Договору, безусловно признается Сторонами убытком Покупателя и подлежит возмещению Поставщиком не позднее </w:t>
      </w:r>
      <w:r w:rsidRPr="00AF4E9E">
        <w:rPr>
          <w:sz w:val="22"/>
          <w:szCs w:val="22"/>
        </w:rPr>
        <w:fldChar w:fldCharType="begin">
          <w:ffData>
            <w:name w:val="ТекстовоеПоле756"/>
            <w:enabled/>
            <w:calcOnExit w:val="0"/>
            <w:textInput>
              <w:default w:val="30"/>
            </w:textInput>
          </w:ffData>
        </w:fldChar>
      </w:r>
      <w:bookmarkStart w:id="3" w:name="ТекстовоеПоле756"/>
      <w:r w:rsidRPr="00AF4E9E">
        <w:rPr>
          <w:sz w:val="22"/>
          <w:szCs w:val="22"/>
        </w:rPr>
        <w:instrText xml:space="preserve"> FORMTEXT </w:instrText>
      </w:r>
      <w:r w:rsidRPr="00AF4E9E">
        <w:rPr>
          <w:sz w:val="22"/>
          <w:szCs w:val="22"/>
        </w:rPr>
      </w:r>
      <w:r w:rsidRPr="00AF4E9E">
        <w:rPr>
          <w:sz w:val="22"/>
          <w:szCs w:val="22"/>
        </w:rPr>
        <w:fldChar w:fldCharType="separate"/>
      </w:r>
      <w:r w:rsidRPr="00AF4E9E">
        <w:rPr>
          <w:noProof/>
          <w:sz w:val="22"/>
          <w:szCs w:val="22"/>
        </w:rPr>
        <w:t>30</w:t>
      </w:r>
      <w:r w:rsidRPr="00AF4E9E">
        <w:rPr>
          <w:sz w:val="22"/>
          <w:szCs w:val="22"/>
        </w:rPr>
        <w:fldChar w:fldCharType="end"/>
      </w:r>
      <w:bookmarkEnd w:id="3"/>
      <w:r w:rsidRPr="00AF4E9E">
        <w:rPr>
          <w:sz w:val="22"/>
          <w:szCs w:val="22"/>
        </w:rPr>
        <w:t xml:space="preserve"> дней с даты получения соответствующего требования Покупателя.</w:t>
      </w:r>
      <w:r w:rsidRPr="00AF4E9E">
        <w:rPr>
          <w:rFonts w:eastAsia="Calibri"/>
          <w:sz w:val="22"/>
          <w:szCs w:val="22"/>
          <w:lang w:eastAsia="en-US"/>
        </w:rPr>
        <w:t xml:space="preserve">  </w:t>
      </w:r>
    </w:p>
    <w:p w14:paraId="578380A6" w14:textId="16AB960A" w:rsidR="00E00B50" w:rsidRPr="00AF4E9E" w:rsidRDefault="00A27413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8.7.</w:t>
      </w:r>
      <w:r w:rsidRPr="00AF4E9E">
        <w:rPr>
          <w:sz w:val="22"/>
          <w:szCs w:val="22"/>
        </w:rPr>
        <w:t xml:space="preserve"> В случае возбуждения процедуры банкротства в отношении Поставщика или заключения Поставщиком мирового соглашения с кредиторами или принятии решения уполномоченным государственным органом о ликвидации Поставщика или принятия решения о добровольной ликвидации Поставщика, Покупатель имеет право отказаться от исполнения настоящего Договора в одностороннем порядке.</w:t>
      </w:r>
    </w:p>
    <w:p w14:paraId="450E7263" w14:textId="22E7F3BA" w:rsidR="00A27413" w:rsidRPr="00AF4E9E" w:rsidRDefault="00CC7025" w:rsidP="00CC7025">
      <w:pPr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8.8.</w:t>
      </w:r>
      <w:r w:rsidRPr="00AF4E9E">
        <w:rPr>
          <w:sz w:val="22"/>
          <w:szCs w:val="22"/>
        </w:rPr>
        <w:t xml:space="preserve"> </w:t>
      </w:r>
      <w:r w:rsidR="00A27413" w:rsidRPr="00AF4E9E">
        <w:rPr>
          <w:sz w:val="22"/>
          <w:szCs w:val="22"/>
        </w:rPr>
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</w:r>
    </w:p>
    <w:p w14:paraId="4FA7BEAC" w14:textId="4B35390E" w:rsidR="00A27413" w:rsidRPr="00AF4E9E" w:rsidRDefault="00A27413" w:rsidP="00A27413">
      <w:pPr>
        <w:suppressAutoHyphens w:val="0"/>
        <w:jc w:val="both"/>
        <w:rPr>
          <w:sz w:val="22"/>
          <w:szCs w:val="22"/>
        </w:rPr>
      </w:pPr>
      <w:r w:rsidRPr="00AF4E9E">
        <w:rPr>
          <w:sz w:val="22"/>
          <w:szCs w:val="22"/>
        </w:rPr>
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</w:r>
    </w:p>
    <w:p w14:paraId="53DAA4C7" w14:textId="77777777" w:rsidR="003C486A" w:rsidRPr="00AF4E9E" w:rsidRDefault="003C486A" w:rsidP="00A27413">
      <w:pPr>
        <w:suppressAutoHyphens w:val="0"/>
        <w:jc w:val="both"/>
        <w:rPr>
          <w:sz w:val="22"/>
          <w:szCs w:val="22"/>
        </w:rPr>
      </w:pPr>
    </w:p>
    <w:p w14:paraId="057778FF" w14:textId="5A1DAAFB" w:rsidR="001467B0" w:rsidRPr="00AF4E9E" w:rsidRDefault="001467B0" w:rsidP="008C45ED">
      <w:pPr>
        <w:pStyle w:val="af9"/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AF4E9E">
        <w:rPr>
          <w:b/>
          <w:sz w:val="22"/>
          <w:szCs w:val="22"/>
        </w:rPr>
        <w:t>Прочие условия</w:t>
      </w:r>
    </w:p>
    <w:p w14:paraId="42DC166B" w14:textId="77777777" w:rsidR="00FB4F45" w:rsidRPr="00AF4E9E" w:rsidRDefault="00FB4F45" w:rsidP="00FB4F45">
      <w:pPr>
        <w:pStyle w:val="af9"/>
        <w:suppressAutoHyphens w:val="0"/>
        <w:ind w:left="714"/>
        <w:rPr>
          <w:b/>
          <w:sz w:val="16"/>
          <w:szCs w:val="16"/>
        </w:rPr>
      </w:pPr>
    </w:p>
    <w:p w14:paraId="148A136D" w14:textId="1A46FC6F" w:rsidR="001467B0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9</w:t>
      </w:r>
      <w:r w:rsidR="008A14C5" w:rsidRPr="00AF4E9E">
        <w:rPr>
          <w:b/>
          <w:sz w:val="22"/>
          <w:szCs w:val="22"/>
        </w:rPr>
        <w:t>.1</w:t>
      </w:r>
      <w:r w:rsidR="008A14C5" w:rsidRPr="00AF4E9E">
        <w:rPr>
          <w:sz w:val="22"/>
          <w:szCs w:val="22"/>
        </w:rPr>
        <w:t xml:space="preserve"> </w:t>
      </w:r>
      <w:r w:rsidR="001467B0" w:rsidRPr="00AF4E9E">
        <w:rPr>
          <w:sz w:val="22"/>
          <w:szCs w:val="22"/>
        </w:rPr>
        <w:t xml:space="preserve">Данный договор вступает в силу с даты подписания и действует до </w:t>
      </w:r>
      <w:r w:rsidR="003C486A" w:rsidRPr="00AF4E9E">
        <w:rPr>
          <w:sz w:val="22"/>
          <w:szCs w:val="22"/>
        </w:rPr>
        <w:t>31.12.2024</w:t>
      </w:r>
      <w:r w:rsidR="001467B0" w:rsidRPr="00AF4E9E">
        <w:rPr>
          <w:sz w:val="22"/>
          <w:szCs w:val="22"/>
        </w:rPr>
        <w:t xml:space="preserve">. </w:t>
      </w:r>
    </w:p>
    <w:p w14:paraId="1017F9E4" w14:textId="2AAE39E1" w:rsidR="001467B0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9</w:t>
      </w:r>
      <w:r w:rsidR="008A14C5" w:rsidRPr="00AF4E9E">
        <w:rPr>
          <w:b/>
          <w:sz w:val="22"/>
          <w:szCs w:val="22"/>
        </w:rPr>
        <w:t>.2</w:t>
      </w:r>
      <w:r w:rsidR="008A14C5" w:rsidRPr="00AF4E9E">
        <w:rPr>
          <w:sz w:val="22"/>
          <w:szCs w:val="22"/>
        </w:rPr>
        <w:t xml:space="preserve"> </w:t>
      </w:r>
      <w:proofErr w:type="gramStart"/>
      <w:r w:rsidR="001467B0" w:rsidRPr="00AF4E9E">
        <w:rPr>
          <w:sz w:val="22"/>
          <w:szCs w:val="22"/>
        </w:rPr>
        <w:t>В</w:t>
      </w:r>
      <w:proofErr w:type="gramEnd"/>
      <w:r w:rsidR="001467B0" w:rsidRPr="00AF4E9E">
        <w:rPr>
          <w:sz w:val="22"/>
          <w:szCs w:val="22"/>
        </w:rPr>
        <w:t xml:space="preserve"> случае если до прекращения действия настоящего Дого</w:t>
      </w:r>
      <w:r w:rsidR="000427B3" w:rsidRPr="00AF4E9E">
        <w:rPr>
          <w:sz w:val="22"/>
          <w:szCs w:val="22"/>
        </w:rPr>
        <w:t>вора ни одна из С</w:t>
      </w:r>
      <w:r w:rsidR="001467B0" w:rsidRPr="00AF4E9E">
        <w:rPr>
          <w:sz w:val="22"/>
          <w:szCs w:val="22"/>
        </w:rPr>
        <w:t>торон не заявит о желании его расторгнуть, Договор считается пролонгированным на тех же условиях на неопределённый срок.</w:t>
      </w:r>
    </w:p>
    <w:p w14:paraId="02DA69A3" w14:textId="1CC8CD74" w:rsidR="001467B0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9</w:t>
      </w:r>
      <w:r w:rsidR="001467B0" w:rsidRPr="00AF4E9E">
        <w:rPr>
          <w:b/>
          <w:sz w:val="22"/>
          <w:szCs w:val="22"/>
        </w:rPr>
        <w:t>.3</w:t>
      </w:r>
      <w:r w:rsidR="001467B0" w:rsidRPr="00AF4E9E">
        <w:rPr>
          <w:sz w:val="22"/>
          <w:szCs w:val="22"/>
        </w:rPr>
        <w:t xml:space="preserve"> Поставщик гарантирует, что </w:t>
      </w:r>
      <w:r w:rsidR="00C01586" w:rsidRPr="00AF4E9E">
        <w:rPr>
          <w:sz w:val="22"/>
          <w:szCs w:val="22"/>
        </w:rPr>
        <w:t>Товар</w:t>
      </w:r>
      <w:r w:rsidR="001467B0" w:rsidRPr="00AF4E9E">
        <w:rPr>
          <w:sz w:val="22"/>
          <w:szCs w:val="22"/>
        </w:rPr>
        <w:t xml:space="preserve"> принадлежит ему (Поставщику) на праве собственности, не заложен, не арестован, не является предметом исков третьих лиц.</w:t>
      </w:r>
    </w:p>
    <w:p w14:paraId="10134279" w14:textId="089A11AA" w:rsidR="001467B0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9</w:t>
      </w:r>
      <w:r w:rsidR="008A14C5" w:rsidRPr="00AF4E9E">
        <w:rPr>
          <w:b/>
          <w:sz w:val="22"/>
          <w:szCs w:val="22"/>
        </w:rPr>
        <w:t>.4</w:t>
      </w:r>
      <w:r w:rsidR="008A14C5" w:rsidRPr="00AF4E9E">
        <w:rPr>
          <w:sz w:val="22"/>
          <w:szCs w:val="22"/>
        </w:rPr>
        <w:t xml:space="preserve"> </w:t>
      </w:r>
      <w:proofErr w:type="gramStart"/>
      <w:r w:rsidR="001467B0" w:rsidRPr="00AF4E9E">
        <w:rPr>
          <w:sz w:val="22"/>
          <w:szCs w:val="22"/>
        </w:rPr>
        <w:t>С</w:t>
      </w:r>
      <w:proofErr w:type="gramEnd"/>
      <w:r w:rsidR="001467B0" w:rsidRPr="00AF4E9E">
        <w:rPr>
          <w:sz w:val="22"/>
          <w:szCs w:val="22"/>
        </w:rPr>
        <w:t xml:space="preserve"> </w:t>
      </w:r>
      <w:r w:rsidR="006953C2" w:rsidRPr="00AF4E9E">
        <w:rPr>
          <w:sz w:val="22"/>
          <w:szCs w:val="22"/>
        </w:rPr>
        <w:t>даты</w:t>
      </w:r>
      <w:r w:rsidR="00C0644C" w:rsidRPr="00AF4E9E">
        <w:rPr>
          <w:sz w:val="22"/>
          <w:szCs w:val="22"/>
        </w:rPr>
        <w:t xml:space="preserve"> подписания настоящего Д</w:t>
      </w:r>
      <w:r w:rsidR="001467B0" w:rsidRPr="00AF4E9E">
        <w:rPr>
          <w:sz w:val="22"/>
          <w:szCs w:val="22"/>
        </w:rPr>
        <w:t>оговора все предыдущие переговоры и переписка по нему теряют силу.</w:t>
      </w:r>
    </w:p>
    <w:p w14:paraId="4DE9CE89" w14:textId="1F381363" w:rsidR="001467B0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9</w:t>
      </w:r>
      <w:r w:rsidR="008A14C5" w:rsidRPr="00AF4E9E">
        <w:rPr>
          <w:b/>
          <w:sz w:val="22"/>
          <w:szCs w:val="22"/>
        </w:rPr>
        <w:t>.5</w:t>
      </w:r>
      <w:r w:rsidR="008A14C5" w:rsidRPr="00AF4E9E">
        <w:rPr>
          <w:sz w:val="22"/>
          <w:szCs w:val="22"/>
        </w:rPr>
        <w:t xml:space="preserve"> </w:t>
      </w:r>
      <w:r w:rsidR="001467B0" w:rsidRPr="00AF4E9E">
        <w:rPr>
          <w:sz w:val="22"/>
          <w:szCs w:val="22"/>
        </w:rPr>
        <w:t xml:space="preserve">Всякие изменения и дополнения к настоящему </w:t>
      </w:r>
      <w:r w:rsidR="000427B3" w:rsidRPr="00AF4E9E">
        <w:rPr>
          <w:sz w:val="22"/>
          <w:szCs w:val="22"/>
        </w:rPr>
        <w:t>Д</w:t>
      </w:r>
      <w:r w:rsidR="001467B0" w:rsidRPr="00AF4E9E">
        <w:rPr>
          <w:sz w:val="22"/>
          <w:szCs w:val="22"/>
        </w:rPr>
        <w:t xml:space="preserve">оговору действительны лишь при условии, если они совершены в письменной форме и подписаны обеими </w:t>
      </w:r>
      <w:r w:rsidR="000427B3" w:rsidRPr="00AF4E9E">
        <w:rPr>
          <w:sz w:val="22"/>
          <w:szCs w:val="22"/>
        </w:rPr>
        <w:t>С</w:t>
      </w:r>
      <w:r w:rsidR="001467B0" w:rsidRPr="00AF4E9E">
        <w:rPr>
          <w:sz w:val="22"/>
          <w:szCs w:val="22"/>
        </w:rPr>
        <w:t>торонами.</w:t>
      </w:r>
    </w:p>
    <w:p w14:paraId="1DA53F8E" w14:textId="7AE74D74" w:rsidR="001467B0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9</w:t>
      </w:r>
      <w:r w:rsidR="008A14C5" w:rsidRPr="00AF4E9E">
        <w:rPr>
          <w:b/>
          <w:sz w:val="22"/>
          <w:szCs w:val="22"/>
        </w:rPr>
        <w:t>.6</w:t>
      </w:r>
      <w:r w:rsidR="008A14C5" w:rsidRPr="00AF4E9E">
        <w:rPr>
          <w:sz w:val="22"/>
          <w:szCs w:val="22"/>
        </w:rPr>
        <w:t xml:space="preserve"> </w:t>
      </w:r>
      <w:r w:rsidR="000427B3" w:rsidRPr="00AF4E9E">
        <w:rPr>
          <w:sz w:val="22"/>
          <w:szCs w:val="22"/>
        </w:rPr>
        <w:t>Настоящий Д</w:t>
      </w:r>
      <w:r w:rsidR="001467B0" w:rsidRPr="00AF4E9E">
        <w:rPr>
          <w:sz w:val="22"/>
          <w:szCs w:val="22"/>
        </w:rPr>
        <w:t xml:space="preserve">оговор заключён в двух подлинных экземплярах, имеющих одинаковую юридическую </w:t>
      </w:r>
      <w:r w:rsidR="000427B3" w:rsidRPr="00AF4E9E">
        <w:rPr>
          <w:sz w:val="22"/>
          <w:szCs w:val="22"/>
        </w:rPr>
        <w:t>силу - по одному для каждой из С</w:t>
      </w:r>
      <w:r w:rsidR="001467B0" w:rsidRPr="00AF4E9E">
        <w:rPr>
          <w:sz w:val="22"/>
          <w:szCs w:val="22"/>
        </w:rPr>
        <w:t>торон и может быть заключён с последующим обменом подлинниками договоров.</w:t>
      </w:r>
    </w:p>
    <w:p w14:paraId="6783DFA2" w14:textId="12A38A78" w:rsidR="001467B0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9</w:t>
      </w:r>
      <w:r w:rsidR="008A14C5" w:rsidRPr="00AF4E9E">
        <w:rPr>
          <w:b/>
          <w:sz w:val="22"/>
          <w:szCs w:val="22"/>
        </w:rPr>
        <w:t>.7</w:t>
      </w:r>
      <w:r w:rsidR="008A14C5" w:rsidRPr="00AF4E9E">
        <w:rPr>
          <w:sz w:val="22"/>
          <w:szCs w:val="22"/>
        </w:rPr>
        <w:t xml:space="preserve"> </w:t>
      </w:r>
      <w:r w:rsidR="001467B0" w:rsidRPr="00AF4E9E">
        <w:rPr>
          <w:sz w:val="22"/>
          <w:szCs w:val="22"/>
        </w:rPr>
        <w:t xml:space="preserve">Документы, переданные по факсу </w:t>
      </w:r>
      <w:r w:rsidR="000427B3" w:rsidRPr="00AF4E9E">
        <w:rPr>
          <w:sz w:val="22"/>
          <w:szCs w:val="22"/>
        </w:rPr>
        <w:t>или по электронной почте, указанной в разделе 10 настоящего Договора, одной из Сторон во исполнение Д</w:t>
      </w:r>
      <w:r w:rsidR="001467B0" w:rsidRPr="00AF4E9E">
        <w:rPr>
          <w:sz w:val="22"/>
          <w:szCs w:val="22"/>
        </w:rPr>
        <w:t xml:space="preserve">оговора, отправляющая </w:t>
      </w:r>
      <w:r w:rsidR="000427B3" w:rsidRPr="00AF4E9E">
        <w:rPr>
          <w:sz w:val="22"/>
          <w:szCs w:val="22"/>
        </w:rPr>
        <w:t>С</w:t>
      </w:r>
      <w:r w:rsidR="001467B0" w:rsidRPr="00AF4E9E">
        <w:rPr>
          <w:sz w:val="22"/>
          <w:szCs w:val="22"/>
        </w:rPr>
        <w:t xml:space="preserve">торона обязана предоставлять получающей стороне в оригинале в течение 5 </w:t>
      </w:r>
      <w:r w:rsidR="008A14C5" w:rsidRPr="00AF4E9E">
        <w:rPr>
          <w:sz w:val="22"/>
          <w:szCs w:val="22"/>
        </w:rPr>
        <w:t xml:space="preserve">(Пяти) </w:t>
      </w:r>
      <w:r w:rsidR="001467B0" w:rsidRPr="00AF4E9E">
        <w:rPr>
          <w:sz w:val="22"/>
          <w:szCs w:val="22"/>
        </w:rPr>
        <w:t>дней с даты предоставления копий.</w:t>
      </w:r>
    </w:p>
    <w:p w14:paraId="6DAFA62B" w14:textId="4CB6ADAD" w:rsidR="001467B0" w:rsidRPr="00AF4E9E" w:rsidRDefault="008A34EA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9</w:t>
      </w:r>
      <w:r w:rsidR="008A14C5" w:rsidRPr="00AF4E9E">
        <w:rPr>
          <w:b/>
          <w:sz w:val="22"/>
          <w:szCs w:val="22"/>
        </w:rPr>
        <w:t>.8</w:t>
      </w:r>
      <w:r w:rsidR="008A14C5" w:rsidRPr="00AF4E9E">
        <w:rPr>
          <w:sz w:val="22"/>
          <w:szCs w:val="22"/>
        </w:rPr>
        <w:t xml:space="preserve"> </w:t>
      </w:r>
      <w:r w:rsidR="001467B0" w:rsidRPr="00AF4E9E">
        <w:rPr>
          <w:sz w:val="22"/>
          <w:szCs w:val="22"/>
        </w:rPr>
        <w:t>Поставщик обязан направить Покупателю документы во исполнение</w:t>
      </w:r>
      <w:r w:rsidR="000427B3" w:rsidRPr="00AF4E9E">
        <w:rPr>
          <w:sz w:val="22"/>
          <w:szCs w:val="22"/>
        </w:rPr>
        <w:t xml:space="preserve"> настоящего Д</w:t>
      </w:r>
      <w:r w:rsidR="001467B0" w:rsidRPr="00AF4E9E">
        <w:rPr>
          <w:sz w:val="22"/>
          <w:szCs w:val="22"/>
        </w:rPr>
        <w:t>оговора с сопроводительным письмом.</w:t>
      </w:r>
    </w:p>
    <w:p w14:paraId="17319D71" w14:textId="4FFC422C" w:rsidR="00EF2BEF" w:rsidRPr="00AF4E9E" w:rsidRDefault="00EF2BEF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9.9.</w:t>
      </w:r>
      <w:r w:rsidRPr="00AF4E9E">
        <w:rPr>
          <w:sz w:val="22"/>
          <w:szCs w:val="22"/>
        </w:rPr>
        <w:t xml:space="preserve"> Уступка Поставщиком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письменного согласия Покупателя, оформляемого путем подписания трехстороннего уведомления между Поставщиком, Покупателем</w:t>
      </w:r>
      <w:r w:rsidR="002F4421" w:rsidRPr="00AF4E9E">
        <w:rPr>
          <w:sz w:val="22"/>
          <w:szCs w:val="22"/>
        </w:rPr>
        <w:t xml:space="preserve"> и </w:t>
      </w:r>
      <w:r w:rsidRPr="00AF4E9E">
        <w:rPr>
          <w:sz w:val="22"/>
          <w:szCs w:val="22"/>
        </w:rPr>
        <w:t>третьей стороной.</w:t>
      </w:r>
      <w:r w:rsidR="00AC72B8" w:rsidRPr="00AF4E9E">
        <w:rPr>
          <w:sz w:val="22"/>
          <w:szCs w:val="22"/>
        </w:rPr>
        <w:t xml:space="preserve"> Условие о необходимости получения письменного согласия Покупателя на уступку права требования, уступку денежного требования по договору факторинга, передачу в залог права требования, указанное в п. 15.1 настоящего Договора, является существенным условием настоящего Договора. В случае невыполнения Поставщиком обязательства по получению письменного согласия на уступку права требования, уступку денежного требования по договору факторинга, пере</w:t>
      </w:r>
      <w:r w:rsidR="002F4421" w:rsidRPr="00AF4E9E">
        <w:rPr>
          <w:sz w:val="22"/>
          <w:szCs w:val="22"/>
        </w:rPr>
        <w:t xml:space="preserve">дачу в залог права требования, </w:t>
      </w:r>
      <w:r w:rsidR="00AC72B8" w:rsidRPr="00AF4E9E">
        <w:rPr>
          <w:sz w:val="22"/>
          <w:szCs w:val="22"/>
        </w:rPr>
        <w:t>Покупатель имеет право в одностороннем внесудебном порядке отказаться от исполнения Договора без возмещения убытков Поставщику, причиненных прекращением Договора.</w:t>
      </w:r>
    </w:p>
    <w:p w14:paraId="1B8372B8" w14:textId="41E52066" w:rsidR="000E6DC1" w:rsidRPr="00AF4E9E" w:rsidRDefault="000E6DC1" w:rsidP="00FB4F45">
      <w:pPr>
        <w:suppressAutoHyphens w:val="0"/>
        <w:jc w:val="both"/>
        <w:rPr>
          <w:b/>
          <w:sz w:val="22"/>
          <w:szCs w:val="22"/>
        </w:rPr>
      </w:pPr>
      <w:r w:rsidRPr="00AF4E9E">
        <w:rPr>
          <w:b/>
          <w:sz w:val="22"/>
          <w:szCs w:val="22"/>
        </w:rPr>
        <w:t xml:space="preserve">9.10. Приложение к настоящему договору: </w:t>
      </w:r>
    </w:p>
    <w:p w14:paraId="0E18CD03" w14:textId="7C9976B4" w:rsidR="000E6DC1" w:rsidRPr="00AF4E9E" w:rsidRDefault="000E6DC1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9.10.1.</w:t>
      </w:r>
      <w:r w:rsidRPr="00AF4E9E">
        <w:rPr>
          <w:sz w:val="22"/>
          <w:szCs w:val="22"/>
        </w:rPr>
        <w:t xml:space="preserve"> Приложение 1. Форма Акта оказанных услуг по ответственному хранению. </w:t>
      </w:r>
    </w:p>
    <w:p w14:paraId="539552ED" w14:textId="6A6193EB" w:rsidR="000E6DC1" w:rsidRPr="00AC72B8" w:rsidRDefault="000E6DC1" w:rsidP="00FB4F45">
      <w:pPr>
        <w:suppressAutoHyphens w:val="0"/>
        <w:jc w:val="both"/>
        <w:rPr>
          <w:sz w:val="22"/>
          <w:szCs w:val="22"/>
        </w:rPr>
      </w:pPr>
      <w:r w:rsidRPr="00AF4E9E">
        <w:rPr>
          <w:b/>
          <w:sz w:val="22"/>
          <w:szCs w:val="22"/>
        </w:rPr>
        <w:t>9.10.2.</w:t>
      </w:r>
      <w:r w:rsidRPr="00AF4E9E">
        <w:rPr>
          <w:sz w:val="22"/>
          <w:szCs w:val="22"/>
        </w:rPr>
        <w:t xml:space="preserve"> Приложение 2. Прейскурант цен на ответственное хранение.</w:t>
      </w:r>
      <w:bookmarkStart w:id="4" w:name="_GoBack"/>
      <w:bookmarkEnd w:id="4"/>
      <w:r>
        <w:rPr>
          <w:sz w:val="22"/>
          <w:szCs w:val="22"/>
        </w:rPr>
        <w:t xml:space="preserve"> </w:t>
      </w:r>
    </w:p>
    <w:p w14:paraId="0686B484" w14:textId="2422D9DC" w:rsidR="00CA5363" w:rsidRDefault="00CA5363" w:rsidP="00FB4F45">
      <w:pPr>
        <w:tabs>
          <w:tab w:val="left" w:pos="0"/>
        </w:tabs>
        <w:ind w:right="286"/>
        <w:rPr>
          <w:b/>
          <w:sz w:val="22"/>
          <w:szCs w:val="22"/>
        </w:rPr>
      </w:pPr>
    </w:p>
    <w:p w14:paraId="680C9AB2" w14:textId="13FFEF42" w:rsidR="000E6DC1" w:rsidRDefault="000E6DC1" w:rsidP="00FB4F45">
      <w:pPr>
        <w:tabs>
          <w:tab w:val="left" w:pos="0"/>
        </w:tabs>
        <w:ind w:right="286"/>
        <w:rPr>
          <w:b/>
          <w:sz w:val="22"/>
          <w:szCs w:val="22"/>
        </w:rPr>
      </w:pPr>
    </w:p>
    <w:p w14:paraId="5C8A777D" w14:textId="77777777" w:rsidR="000E6DC1" w:rsidRPr="008C45ED" w:rsidRDefault="000E6DC1" w:rsidP="00FB4F45">
      <w:pPr>
        <w:tabs>
          <w:tab w:val="left" w:pos="0"/>
        </w:tabs>
        <w:ind w:right="286"/>
        <w:rPr>
          <w:b/>
          <w:sz w:val="22"/>
          <w:szCs w:val="22"/>
        </w:rPr>
      </w:pPr>
    </w:p>
    <w:p w14:paraId="78C7D263" w14:textId="427F089C" w:rsidR="00280E20" w:rsidRPr="008C45ED" w:rsidRDefault="000427B3" w:rsidP="008C45ED">
      <w:pPr>
        <w:pStyle w:val="af9"/>
        <w:numPr>
          <w:ilvl w:val="0"/>
          <w:numId w:val="34"/>
        </w:numPr>
        <w:tabs>
          <w:tab w:val="left" w:pos="0"/>
        </w:tabs>
        <w:ind w:left="714" w:right="284" w:hanging="357"/>
        <w:jc w:val="center"/>
        <w:rPr>
          <w:b/>
          <w:sz w:val="22"/>
          <w:szCs w:val="22"/>
        </w:rPr>
      </w:pPr>
      <w:r w:rsidRPr="008C45ED">
        <w:rPr>
          <w:b/>
          <w:sz w:val="22"/>
          <w:szCs w:val="22"/>
        </w:rPr>
        <w:lastRenderedPageBreak/>
        <w:t>Юридические адреса С</w:t>
      </w:r>
      <w:r w:rsidR="00280E20" w:rsidRPr="008C45ED">
        <w:rPr>
          <w:b/>
          <w:sz w:val="22"/>
          <w:szCs w:val="22"/>
        </w:rPr>
        <w:t>торон</w:t>
      </w:r>
    </w:p>
    <w:p w14:paraId="1054E270" w14:textId="77777777" w:rsidR="00FB4F45" w:rsidRPr="008C45ED" w:rsidRDefault="00FB4F45" w:rsidP="00FB4F45">
      <w:pPr>
        <w:pStyle w:val="af9"/>
        <w:tabs>
          <w:tab w:val="left" w:pos="0"/>
        </w:tabs>
        <w:ind w:left="714" w:right="284"/>
        <w:rPr>
          <w:b/>
          <w:sz w:val="22"/>
          <w:szCs w:val="22"/>
        </w:rPr>
      </w:pPr>
    </w:p>
    <w:tbl>
      <w:tblPr>
        <w:tblW w:w="10428" w:type="dxa"/>
        <w:tblLayout w:type="fixed"/>
        <w:tblLook w:val="0000" w:firstRow="0" w:lastRow="0" w:firstColumn="0" w:lastColumn="0" w:noHBand="0" w:noVBand="0"/>
      </w:tblPr>
      <w:tblGrid>
        <w:gridCol w:w="5245"/>
        <w:gridCol w:w="5183"/>
      </w:tblGrid>
      <w:tr w:rsidR="00280E20" w:rsidRPr="008C45ED" w14:paraId="5DE7D31C" w14:textId="77777777" w:rsidTr="00B2795C">
        <w:trPr>
          <w:trHeight w:val="518"/>
        </w:trPr>
        <w:tc>
          <w:tcPr>
            <w:tcW w:w="5245" w:type="dxa"/>
            <w:shd w:val="clear" w:color="auto" w:fill="auto"/>
          </w:tcPr>
          <w:p w14:paraId="1FED3745" w14:textId="77777777" w:rsidR="00265CFD" w:rsidRPr="008C45ED" w:rsidRDefault="00280E20" w:rsidP="00FB4F45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8C45ED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ПОСТАВЩИК:</w:t>
            </w:r>
          </w:p>
          <w:p w14:paraId="249BEA68" w14:textId="177474C2" w:rsidR="002D4114" w:rsidRPr="008C45ED" w:rsidRDefault="00794C6F" w:rsidP="00875E04">
            <w:pPr>
              <w:contextualSpacing/>
              <w:rPr>
                <w:b/>
                <w:sz w:val="22"/>
                <w:szCs w:val="22"/>
              </w:rPr>
            </w:pPr>
            <w:r w:rsidRPr="008C45ED">
              <w:rPr>
                <w:b/>
                <w:sz w:val="22"/>
                <w:szCs w:val="22"/>
              </w:rPr>
              <w:t xml:space="preserve">Общество с ограниченной </w:t>
            </w:r>
            <w:proofErr w:type="gramStart"/>
            <w:r w:rsidRPr="008C45ED">
              <w:rPr>
                <w:b/>
                <w:sz w:val="22"/>
                <w:szCs w:val="22"/>
              </w:rPr>
              <w:t>ответственностью  «</w:t>
            </w:r>
            <w:proofErr w:type="gramEnd"/>
            <w:r w:rsidR="00D32763">
              <w:rPr>
                <w:b/>
                <w:sz w:val="22"/>
                <w:szCs w:val="22"/>
              </w:rPr>
              <w:t>__________________________</w:t>
            </w:r>
            <w:r w:rsidRPr="008C45ED">
              <w:rPr>
                <w:rStyle w:val="FontStyle12"/>
                <w:b/>
              </w:rPr>
              <w:t>»</w:t>
            </w:r>
          </w:p>
          <w:p w14:paraId="6687CCD0" w14:textId="238B9B50" w:rsidR="007151FA" w:rsidRDefault="00D32763" w:rsidP="00D32763">
            <w:pPr>
              <w:ind w:left="-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Юр. Адрес: ___________________________________</w:t>
            </w:r>
          </w:p>
          <w:p w14:paraId="3DD21A10" w14:textId="7F9980CD" w:rsidR="00D32763" w:rsidRPr="008C45ED" w:rsidRDefault="00D32763" w:rsidP="00D32763">
            <w:pPr>
              <w:ind w:left="-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</w:t>
            </w:r>
          </w:p>
          <w:p w14:paraId="7DDBC6FE" w14:textId="646256DE" w:rsidR="007151FA" w:rsidRDefault="00D32763" w:rsidP="00D32763">
            <w:pPr>
              <w:ind w:left="-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адрес: ____________________________</w:t>
            </w:r>
          </w:p>
          <w:p w14:paraId="2BAB7EF5" w14:textId="1BA74A3A" w:rsidR="00D32763" w:rsidRPr="008C45ED" w:rsidRDefault="00D32763" w:rsidP="00D32763">
            <w:pPr>
              <w:ind w:left="-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</w:t>
            </w:r>
          </w:p>
          <w:p w14:paraId="736E072B" w14:textId="41BC1CE3" w:rsidR="007151FA" w:rsidRPr="008C45ED" w:rsidRDefault="004038BD" w:rsidP="007151FA">
            <w:pPr>
              <w:ind w:left="-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_____________; ОКПО_________________;</w:t>
            </w:r>
          </w:p>
          <w:p w14:paraId="5F15E7FE" w14:textId="77777777" w:rsidR="007151FA" w:rsidRPr="008C45ED" w:rsidRDefault="007151FA" w:rsidP="007151FA">
            <w:pPr>
              <w:ind w:left="-22"/>
              <w:jc w:val="both"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ИНН 2221217414; КПП 222201001;</w:t>
            </w:r>
          </w:p>
          <w:p w14:paraId="6671E05A" w14:textId="25AACD30" w:rsidR="007151FA" w:rsidRPr="008C45ED" w:rsidRDefault="004038BD" w:rsidP="007151FA">
            <w:pPr>
              <w:ind w:left="-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к/счет: _____________________________________</w:t>
            </w:r>
            <w:r w:rsidR="007151FA" w:rsidRPr="008C45ED">
              <w:rPr>
                <w:sz w:val="22"/>
                <w:szCs w:val="22"/>
              </w:rPr>
              <w:t>;</w:t>
            </w:r>
          </w:p>
          <w:p w14:paraId="39B8B7CF" w14:textId="188B64A1" w:rsidR="007151FA" w:rsidRPr="008C45ED" w:rsidRDefault="004038BD" w:rsidP="007151FA">
            <w:pPr>
              <w:ind w:left="-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р/счет: _____________________________________</w:t>
            </w:r>
          </w:p>
          <w:p w14:paraId="0EBA5FC8" w14:textId="62BC0769" w:rsidR="00CB27AC" w:rsidRPr="008C45ED" w:rsidRDefault="004038BD" w:rsidP="004038BD">
            <w:pPr>
              <w:ind w:left="-22"/>
              <w:jc w:val="both"/>
              <w:rPr>
                <w:rStyle w:val="FontStyle12"/>
              </w:rPr>
            </w:pPr>
            <w:r>
              <w:rPr>
                <w:sz w:val="22"/>
                <w:szCs w:val="22"/>
              </w:rPr>
              <w:t>___________________________________________ БИК: ______________________________________</w:t>
            </w:r>
          </w:p>
          <w:p w14:paraId="1EF92DA3" w14:textId="77777777" w:rsidR="00CB27AC" w:rsidRPr="008C45ED" w:rsidRDefault="00CB27AC" w:rsidP="00FB4F45">
            <w:pPr>
              <w:contextualSpacing/>
              <w:jc w:val="both"/>
              <w:rPr>
                <w:rStyle w:val="FontStyle12"/>
              </w:rPr>
            </w:pPr>
          </w:p>
          <w:p w14:paraId="58587F9C" w14:textId="77777777" w:rsidR="00CB27AC" w:rsidRPr="008C45ED" w:rsidRDefault="00CB27AC" w:rsidP="00FB4F45">
            <w:pPr>
              <w:contextualSpacing/>
              <w:jc w:val="both"/>
              <w:rPr>
                <w:rStyle w:val="FontStyle12"/>
              </w:rPr>
            </w:pPr>
          </w:p>
          <w:p w14:paraId="562462C1" w14:textId="77777777" w:rsidR="00CB27AC" w:rsidRPr="008C45ED" w:rsidRDefault="00CB27AC" w:rsidP="00FB4F45">
            <w:pPr>
              <w:contextualSpacing/>
              <w:jc w:val="both"/>
              <w:rPr>
                <w:rStyle w:val="FontStyle12"/>
              </w:rPr>
            </w:pPr>
          </w:p>
          <w:p w14:paraId="42307137" w14:textId="77777777" w:rsidR="00CB27AC" w:rsidRPr="008C45ED" w:rsidRDefault="00CB27AC" w:rsidP="00CB27AC">
            <w:pPr>
              <w:contextualSpacing/>
              <w:jc w:val="both"/>
              <w:rPr>
                <w:sz w:val="22"/>
                <w:szCs w:val="22"/>
              </w:rPr>
            </w:pPr>
          </w:p>
          <w:p w14:paraId="577415FC" w14:textId="77777777" w:rsidR="00CB27AC" w:rsidRPr="008C45ED" w:rsidRDefault="00CB27AC" w:rsidP="00CB27AC">
            <w:pPr>
              <w:contextualSpacing/>
              <w:jc w:val="both"/>
              <w:rPr>
                <w:sz w:val="22"/>
                <w:szCs w:val="22"/>
              </w:rPr>
            </w:pPr>
          </w:p>
          <w:p w14:paraId="6A6E0577" w14:textId="1DA2C011" w:rsidR="00102365" w:rsidRPr="008C45ED" w:rsidRDefault="00102365" w:rsidP="00A8605D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83" w:type="dxa"/>
            <w:shd w:val="clear" w:color="auto" w:fill="auto"/>
          </w:tcPr>
          <w:p w14:paraId="472AC584" w14:textId="77777777" w:rsidR="00497FC1" w:rsidRPr="008C45ED" w:rsidRDefault="00497FC1" w:rsidP="00497FC1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45ED">
              <w:rPr>
                <w:rFonts w:ascii="Times New Roman" w:hAnsi="Times New Roman" w:cs="Times New Roman"/>
                <w:b/>
                <w:sz w:val="22"/>
                <w:szCs w:val="22"/>
              </w:rPr>
              <w:t>ПОКУПАТЕЛЬ:</w:t>
            </w:r>
          </w:p>
          <w:p w14:paraId="4EE84693" w14:textId="5BEAE7BB" w:rsidR="00497FC1" w:rsidRPr="008C45ED" w:rsidRDefault="00497FC1" w:rsidP="00497FC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8C45ED">
              <w:rPr>
                <w:b/>
                <w:sz w:val="22"/>
                <w:szCs w:val="22"/>
              </w:rPr>
              <w:t xml:space="preserve">Акционерное Общество «НефтеХимСервис» </w:t>
            </w:r>
          </w:p>
          <w:p w14:paraId="3FE85C47" w14:textId="305913A2" w:rsidR="00497FC1" w:rsidRPr="008C45ED" w:rsidRDefault="00497FC1" w:rsidP="00497FC1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8C45ED">
              <w:rPr>
                <w:sz w:val="22"/>
                <w:szCs w:val="22"/>
              </w:rPr>
              <w:t xml:space="preserve">Юр. адрес: </w:t>
            </w:r>
            <w:r w:rsidR="00102365" w:rsidRPr="008C45ED">
              <w:rPr>
                <w:bCs/>
                <w:sz w:val="22"/>
                <w:szCs w:val="22"/>
              </w:rPr>
              <w:t>654080</w:t>
            </w:r>
          </w:p>
          <w:p w14:paraId="5028F8B1" w14:textId="3E6E25FE" w:rsidR="00497FC1" w:rsidRPr="008C45ED" w:rsidRDefault="00497FC1" w:rsidP="00497FC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8C45ED">
              <w:rPr>
                <w:sz w:val="22"/>
                <w:szCs w:val="22"/>
                <w:lang w:eastAsia="en-US"/>
              </w:rPr>
              <w:t>КЕМЕРОВСКАЯ ОБЛАСТЬ -</w:t>
            </w:r>
          </w:p>
          <w:p w14:paraId="4ED98387" w14:textId="77777777" w:rsidR="00497FC1" w:rsidRPr="008C45ED" w:rsidRDefault="00497FC1" w:rsidP="00497FC1">
            <w:pPr>
              <w:suppressAutoHyphens w:val="0"/>
              <w:rPr>
                <w:bCs/>
                <w:sz w:val="22"/>
                <w:szCs w:val="22"/>
                <w:lang w:eastAsia="en-US"/>
              </w:rPr>
            </w:pPr>
            <w:r w:rsidRPr="008C45ED">
              <w:rPr>
                <w:bCs/>
                <w:sz w:val="22"/>
                <w:szCs w:val="22"/>
                <w:lang w:eastAsia="en-US"/>
              </w:rPr>
              <w:t xml:space="preserve">КУЗБАСС, </w:t>
            </w:r>
            <w:r w:rsidRPr="008C45ED">
              <w:rPr>
                <w:sz w:val="22"/>
                <w:szCs w:val="22"/>
                <w:lang w:eastAsia="en-US"/>
              </w:rPr>
              <w:t>ГОРОД НОВОКУЗНЕЦК,</w:t>
            </w:r>
          </w:p>
          <w:p w14:paraId="0997BB19" w14:textId="77777777" w:rsidR="00497FC1" w:rsidRPr="008C45ED" w:rsidRDefault="00497FC1" w:rsidP="00497FC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8C45ED">
              <w:rPr>
                <w:sz w:val="22"/>
                <w:szCs w:val="22"/>
                <w:lang w:eastAsia="en-US"/>
              </w:rPr>
              <w:t>ПРОСПЕКТ ПИОНЕРСКИЙ</w:t>
            </w:r>
          </w:p>
          <w:p w14:paraId="1CF15486" w14:textId="77777777" w:rsidR="00497FC1" w:rsidRPr="008C45ED" w:rsidRDefault="00497FC1" w:rsidP="00497FC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8C45ED">
              <w:rPr>
                <w:sz w:val="22"/>
                <w:szCs w:val="22"/>
                <w:lang w:eastAsia="en-US"/>
              </w:rPr>
              <w:t>(ЦЕНТРАЛЬНЫЙ Р-Н)</w:t>
            </w:r>
          </w:p>
          <w:p w14:paraId="7144531F" w14:textId="77777777" w:rsidR="00497FC1" w:rsidRPr="008C45ED" w:rsidRDefault="00497FC1" w:rsidP="00497FC1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8C45ED">
              <w:rPr>
                <w:sz w:val="22"/>
                <w:szCs w:val="22"/>
                <w:lang w:eastAsia="en-US"/>
              </w:rPr>
              <w:t xml:space="preserve">ДОМ </w:t>
            </w:r>
            <w:proofErr w:type="gramStart"/>
            <w:r w:rsidRPr="008C45ED">
              <w:rPr>
                <w:sz w:val="22"/>
                <w:szCs w:val="22"/>
                <w:lang w:eastAsia="en-US"/>
              </w:rPr>
              <w:t>58  ПОМЕЩЕНИЕ</w:t>
            </w:r>
            <w:proofErr w:type="gramEnd"/>
            <w:r w:rsidRPr="008C45ED">
              <w:rPr>
                <w:sz w:val="22"/>
                <w:szCs w:val="22"/>
                <w:lang w:eastAsia="en-US"/>
              </w:rPr>
              <w:t xml:space="preserve"> 133</w:t>
            </w:r>
          </w:p>
          <w:p w14:paraId="6535C02D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 xml:space="preserve">Почт. адрес для отправки корреспонденции: 652470 Кемеровская область, г. Анжеро-Судженск, район </w:t>
            </w:r>
            <w:proofErr w:type="spellStart"/>
            <w:r w:rsidRPr="008C45ED">
              <w:rPr>
                <w:sz w:val="22"/>
                <w:szCs w:val="22"/>
              </w:rPr>
              <w:t>промплощадки</w:t>
            </w:r>
            <w:proofErr w:type="spellEnd"/>
            <w:r w:rsidRPr="008C45ED">
              <w:rPr>
                <w:sz w:val="22"/>
                <w:szCs w:val="22"/>
              </w:rPr>
              <w:t xml:space="preserve"> </w:t>
            </w:r>
            <w:proofErr w:type="spellStart"/>
            <w:r w:rsidRPr="008C45ED">
              <w:rPr>
                <w:sz w:val="22"/>
                <w:szCs w:val="22"/>
              </w:rPr>
              <w:t>Яйского</w:t>
            </w:r>
            <w:proofErr w:type="spellEnd"/>
            <w:r w:rsidRPr="008C45ED">
              <w:rPr>
                <w:sz w:val="22"/>
                <w:szCs w:val="22"/>
              </w:rPr>
              <w:t xml:space="preserve"> НПЗ, п/р</w:t>
            </w:r>
          </w:p>
          <w:p w14:paraId="5A1A582F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 xml:space="preserve">ИНН/КПП 4217102358/997250001 </w:t>
            </w:r>
          </w:p>
          <w:p w14:paraId="3FB5FB1C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ОГРН 1084217001990</w:t>
            </w:r>
          </w:p>
          <w:p w14:paraId="436F3A90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ОКВЭД 19.20; ОКПФ 67; ОКФС 16</w:t>
            </w:r>
          </w:p>
          <w:p w14:paraId="1D26748A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</w:p>
          <w:p w14:paraId="67519DE2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р/</w:t>
            </w:r>
            <w:proofErr w:type="spellStart"/>
            <w:r w:rsidRPr="008C45ED">
              <w:rPr>
                <w:sz w:val="22"/>
                <w:szCs w:val="22"/>
              </w:rPr>
              <w:t>сч</w:t>
            </w:r>
            <w:proofErr w:type="spellEnd"/>
            <w:r w:rsidRPr="008C45ED">
              <w:rPr>
                <w:sz w:val="22"/>
                <w:szCs w:val="22"/>
              </w:rPr>
              <w:t xml:space="preserve">. 40702810726170004646 в Кемеровское отделение №8615 ПАО СБЕРБАНК,  </w:t>
            </w:r>
          </w:p>
          <w:p w14:paraId="4122D971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к/</w:t>
            </w:r>
            <w:proofErr w:type="spellStart"/>
            <w:r w:rsidRPr="008C45ED">
              <w:rPr>
                <w:sz w:val="22"/>
                <w:szCs w:val="22"/>
              </w:rPr>
              <w:t>сч</w:t>
            </w:r>
            <w:proofErr w:type="spellEnd"/>
            <w:r w:rsidRPr="008C45ED">
              <w:rPr>
                <w:sz w:val="22"/>
                <w:szCs w:val="22"/>
              </w:rPr>
              <w:t xml:space="preserve"> 30101810200000000612 БИК 043207612</w:t>
            </w:r>
          </w:p>
          <w:p w14:paraId="70FCA4EE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</w:p>
          <w:p w14:paraId="27503958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р/</w:t>
            </w:r>
            <w:proofErr w:type="spellStart"/>
            <w:r w:rsidRPr="008C45ED">
              <w:rPr>
                <w:sz w:val="22"/>
                <w:szCs w:val="22"/>
              </w:rPr>
              <w:t>сч</w:t>
            </w:r>
            <w:proofErr w:type="spellEnd"/>
            <w:r w:rsidRPr="008C45ED">
              <w:rPr>
                <w:sz w:val="22"/>
                <w:szCs w:val="22"/>
              </w:rPr>
              <w:t xml:space="preserve">. 40702810501850000806 в АО «АЛЬФА-БАНК» (ИНН 7728168971, ОГРН 1027700067328, БИК044525593  </w:t>
            </w:r>
          </w:p>
          <w:p w14:paraId="4BB4BA9D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к/</w:t>
            </w:r>
            <w:proofErr w:type="spellStart"/>
            <w:r w:rsidRPr="008C45ED">
              <w:rPr>
                <w:sz w:val="22"/>
                <w:szCs w:val="22"/>
              </w:rPr>
              <w:t>сч</w:t>
            </w:r>
            <w:proofErr w:type="spellEnd"/>
            <w:r w:rsidRPr="008C45ED">
              <w:rPr>
                <w:sz w:val="22"/>
                <w:szCs w:val="22"/>
              </w:rPr>
              <w:t xml:space="preserve"> 30101810200000000593 в ГУ БАНКА РОССИИ ПО ЦФО)</w:t>
            </w:r>
          </w:p>
          <w:p w14:paraId="6F67E41C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</w:p>
          <w:p w14:paraId="7FA70685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Тел./факс (3843) 99-30-80</w:t>
            </w:r>
          </w:p>
          <w:p w14:paraId="45B2225D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  <w:lang w:val="en-US"/>
              </w:rPr>
              <w:t>e</w:t>
            </w:r>
            <w:r w:rsidRPr="008C45ED">
              <w:rPr>
                <w:sz w:val="22"/>
                <w:szCs w:val="22"/>
              </w:rPr>
              <w:t>-</w:t>
            </w:r>
            <w:r w:rsidRPr="008C45ED">
              <w:rPr>
                <w:sz w:val="22"/>
                <w:szCs w:val="22"/>
                <w:lang w:val="en-US"/>
              </w:rPr>
              <w:t>mail</w:t>
            </w:r>
            <w:r w:rsidRPr="008C45ED">
              <w:rPr>
                <w:sz w:val="22"/>
                <w:szCs w:val="22"/>
              </w:rPr>
              <w:t>:</w:t>
            </w:r>
            <w:r w:rsidRPr="008C45ED">
              <w:rPr>
                <w:rStyle w:val="a3"/>
                <w:sz w:val="22"/>
                <w:szCs w:val="22"/>
              </w:rPr>
              <w:t xml:space="preserve"> </w:t>
            </w:r>
            <w:r w:rsidRPr="008C45ED">
              <w:rPr>
                <w:sz w:val="22"/>
                <w:szCs w:val="22"/>
              </w:rPr>
              <w:t xml:space="preserve"> </w:t>
            </w:r>
            <w:proofErr w:type="spellStart"/>
            <w:r w:rsidRPr="008C45ED">
              <w:rPr>
                <w:sz w:val="22"/>
                <w:szCs w:val="22"/>
                <w:lang w:val="en-US"/>
              </w:rPr>
              <w:t>selionenko</w:t>
            </w:r>
            <w:proofErr w:type="spellEnd"/>
            <w:r w:rsidRPr="008C45ED">
              <w:rPr>
                <w:sz w:val="22"/>
                <w:szCs w:val="22"/>
              </w:rPr>
              <w:t>.</w:t>
            </w:r>
            <w:r w:rsidRPr="008C45ED">
              <w:rPr>
                <w:sz w:val="22"/>
                <w:szCs w:val="22"/>
                <w:lang w:val="en-US"/>
              </w:rPr>
              <w:t>aa</w:t>
            </w:r>
            <w:r w:rsidRPr="008C45ED">
              <w:rPr>
                <w:sz w:val="22"/>
                <w:szCs w:val="22"/>
              </w:rPr>
              <w:t>@</w:t>
            </w:r>
            <w:proofErr w:type="spellStart"/>
            <w:r w:rsidRPr="008C45ED">
              <w:rPr>
                <w:sz w:val="22"/>
                <w:szCs w:val="22"/>
                <w:lang w:val="en-US"/>
              </w:rPr>
              <w:t>yayanpz</w:t>
            </w:r>
            <w:proofErr w:type="spellEnd"/>
            <w:r w:rsidRPr="008C45ED">
              <w:rPr>
                <w:sz w:val="22"/>
                <w:szCs w:val="22"/>
              </w:rPr>
              <w:t>.</w:t>
            </w:r>
            <w:proofErr w:type="spellStart"/>
            <w:r w:rsidRPr="008C45ED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14:paraId="5DDD21F9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</w:p>
          <w:p w14:paraId="06158BE8" w14:textId="77777777" w:rsidR="00497FC1" w:rsidRPr="008C45ED" w:rsidRDefault="00497FC1" w:rsidP="00497FC1">
            <w:pPr>
              <w:pStyle w:val="af5"/>
              <w:rPr>
                <w:rFonts w:ascii="Times New Roman" w:hAnsi="Times New Roman"/>
                <w:b/>
              </w:rPr>
            </w:pPr>
            <w:r w:rsidRPr="008C45ED">
              <w:rPr>
                <w:rFonts w:ascii="Times New Roman" w:hAnsi="Times New Roman"/>
                <w:b/>
              </w:rPr>
              <w:t>Грузополучатель:</w:t>
            </w:r>
          </w:p>
          <w:p w14:paraId="03A50945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«</w:t>
            </w:r>
            <w:proofErr w:type="spellStart"/>
            <w:r w:rsidRPr="008C45ED">
              <w:rPr>
                <w:sz w:val="22"/>
                <w:szCs w:val="22"/>
              </w:rPr>
              <w:t>Яйский</w:t>
            </w:r>
            <w:proofErr w:type="spellEnd"/>
            <w:r w:rsidRPr="008C45ED">
              <w:rPr>
                <w:sz w:val="22"/>
                <w:szCs w:val="22"/>
              </w:rPr>
              <w:t xml:space="preserve"> нефтеперерабатывающий завод» -филиал акционерного общества «НефтеХимСервис»</w:t>
            </w:r>
          </w:p>
          <w:p w14:paraId="6D614234" w14:textId="22B45D23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652470, Кемеровская область</w:t>
            </w:r>
            <w:r w:rsidR="003265D1" w:rsidRPr="008C45ED">
              <w:rPr>
                <w:sz w:val="22"/>
                <w:szCs w:val="22"/>
              </w:rPr>
              <w:t>-Кузбасс</w:t>
            </w:r>
            <w:r w:rsidRPr="008C45ED">
              <w:rPr>
                <w:sz w:val="22"/>
                <w:szCs w:val="22"/>
              </w:rPr>
              <w:t xml:space="preserve">, г. Анжеро-Судженск, район </w:t>
            </w:r>
            <w:proofErr w:type="spellStart"/>
            <w:r w:rsidRPr="008C45ED">
              <w:rPr>
                <w:sz w:val="22"/>
                <w:szCs w:val="22"/>
              </w:rPr>
              <w:t>промплощадки</w:t>
            </w:r>
            <w:proofErr w:type="spellEnd"/>
            <w:r w:rsidRPr="008C45ED">
              <w:rPr>
                <w:sz w:val="22"/>
                <w:szCs w:val="22"/>
              </w:rPr>
              <w:t xml:space="preserve"> </w:t>
            </w:r>
            <w:proofErr w:type="spellStart"/>
            <w:r w:rsidRPr="008C45ED">
              <w:rPr>
                <w:sz w:val="22"/>
                <w:szCs w:val="22"/>
              </w:rPr>
              <w:t>Яйского</w:t>
            </w:r>
            <w:proofErr w:type="spellEnd"/>
            <w:r w:rsidRPr="008C45ED">
              <w:rPr>
                <w:sz w:val="22"/>
                <w:szCs w:val="22"/>
              </w:rPr>
              <w:t xml:space="preserve"> НПЗ.</w:t>
            </w:r>
          </w:p>
          <w:p w14:paraId="4735B030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БИК 043207612</w:t>
            </w:r>
          </w:p>
          <w:p w14:paraId="71B4FF78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ИНН/КПП 4217102358/424643001</w:t>
            </w:r>
          </w:p>
          <w:p w14:paraId="47B99D39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р/</w:t>
            </w:r>
            <w:proofErr w:type="spellStart"/>
            <w:r w:rsidRPr="008C45ED">
              <w:rPr>
                <w:sz w:val="22"/>
                <w:szCs w:val="22"/>
              </w:rPr>
              <w:t>сч</w:t>
            </w:r>
            <w:proofErr w:type="spellEnd"/>
            <w:r w:rsidRPr="008C45ED">
              <w:rPr>
                <w:sz w:val="22"/>
                <w:szCs w:val="22"/>
              </w:rPr>
              <w:t xml:space="preserve"> 40702810226120110239 в Кемеровское отделение № 8615 ПАО Сбербанк,</w:t>
            </w:r>
          </w:p>
          <w:p w14:paraId="36D16CA6" w14:textId="77777777" w:rsidR="00497FC1" w:rsidRPr="008C45ED" w:rsidRDefault="00497FC1" w:rsidP="00497FC1">
            <w:pPr>
              <w:contextualSpacing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к/</w:t>
            </w:r>
            <w:proofErr w:type="spellStart"/>
            <w:r w:rsidRPr="008C45ED">
              <w:rPr>
                <w:sz w:val="22"/>
                <w:szCs w:val="22"/>
              </w:rPr>
              <w:t>сч</w:t>
            </w:r>
            <w:proofErr w:type="spellEnd"/>
            <w:r w:rsidRPr="008C45ED">
              <w:rPr>
                <w:sz w:val="22"/>
                <w:szCs w:val="22"/>
              </w:rPr>
              <w:t xml:space="preserve"> 30101810200000000612</w:t>
            </w:r>
          </w:p>
          <w:p w14:paraId="7DAE38EA" w14:textId="77777777" w:rsidR="00280E20" w:rsidRPr="008C45ED" w:rsidRDefault="00280E20" w:rsidP="00FB4F45">
            <w:pPr>
              <w:contextualSpacing/>
              <w:rPr>
                <w:sz w:val="22"/>
                <w:szCs w:val="22"/>
              </w:rPr>
            </w:pPr>
          </w:p>
          <w:p w14:paraId="5B90D27C" w14:textId="77777777" w:rsidR="000B308B" w:rsidRPr="008C45ED" w:rsidRDefault="000B308B" w:rsidP="00FB4F45">
            <w:pPr>
              <w:contextualSpacing/>
              <w:rPr>
                <w:sz w:val="22"/>
                <w:szCs w:val="22"/>
              </w:rPr>
            </w:pPr>
          </w:p>
        </w:tc>
      </w:tr>
    </w:tbl>
    <w:p w14:paraId="29268FDC" w14:textId="77777777" w:rsidR="00B2795C" w:rsidRPr="008C45ED" w:rsidRDefault="00B2795C" w:rsidP="00FB4F45">
      <w:pPr>
        <w:jc w:val="center"/>
        <w:rPr>
          <w:b/>
          <w:sz w:val="22"/>
          <w:szCs w:val="22"/>
        </w:rPr>
      </w:pPr>
    </w:p>
    <w:p w14:paraId="219AC0E0" w14:textId="77777777" w:rsidR="00280E20" w:rsidRPr="008C45ED" w:rsidRDefault="00280E20" w:rsidP="00FB4F45">
      <w:pPr>
        <w:jc w:val="center"/>
        <w:rPr>
          <w:b/>
          <w:sz w:val="22"/>
          <w:szCs w:val="22"/>
        </w:rPr>
      </w:pPr>
      <w:r w:rsidRPr="008C45ED">
        <w:rPr>
          <w:b/>
          <w:sz w:val="22"/>
          <w:szCs w:val="22"/>
        </w:rPr>
        <w:t>ПОДПИСИ СТОРОН:</w:t>
      </w:r>
    </w:p>
    <w:tbl>
      <w:tblPr>
        <w:tblW w:w="10236" w:type="dxa"/>
        <w:tblLayout w:type="fixed"/>
        <w:tblLook w:val="0000" w:firstRow="0" w:lastRow="0" w:firstColumn="0" w:lastColumn="0" w:noHBand="0" w:noVBand="0"/>
      </w:tblPr>
      <w:tblGrid>
        <w:gridCol w:w="4944"/>
        <w:gridCol w:w="5292"/>
      </w:tblGrid>
      <w:tr w:rsidR="00280E20" w:rsidRPr="008C45ED" w14:paraId="08A72C8E" w14:textId="77777777" w:rsidTr="00B2795C">
        <w:trPr>
          <w:trHeight w:val="1347"/>
        </w:trPr>
        <w:tc>
          <w:tcPr>
            <w:tcW w:w="4944" w:type="dxa"/>
            <w:shd w:val="clear" w:color="auto" w:fill="auto"/>
          </w:tcPr>
          <w:p w14:paraId="3D93D701" w14:textId="0EAED62D" w:rsidR="00280E20" w:rsidRPr="008C45ED" w:rsidRDefault="00F061F2" w:rsidP="00F061F2">
            <w:pPr>
              <w:rPr>
                <w:b/>
                <w:i/>
                <w:sz w:val="22"/>
                <w:szCs w:val="22"/>
              </w:rPr>
            </w:pPr>
            <w:r w:rsidRPr="008C45ED">
              <w:rPr>
                <w:b/>
                <w:i/>
                <w:sz w:val="22"/>
                <w:szCs w:val="22"/>
              </w:rPr>
              <w:t xml:space="preserve">         </w:t>
            </w:r>
            <w:r w:rsidR="00280E20" w:rsidRPr="008C45ED">
              <w:rPr>
                <w:b/>
                <w:i/>
                <w:sz w:val="22"/>
                <w:szCs w:val="22"/>
              </w:rPr>
              <w:t>«Поставщик»</w:t>
            </w:r>
          </w:p>
          <w:p w14:paraId="47F8CD6D" w14:textId="13229462" w:rsidR="00E13418" w:rsidRPr="008C45ED" w:rsidRDefault="00A8605D" w:rsidP="00A8605D">
            <w:pPr>
              <w:snapToGrid w:val="0"/>
              <w:rPr>
                <w:b/>
                <w:i/>
                <w:sz w:val="22"/>
                <w:szCs w:val="22"/>
              </w:rPr>
            </w:pPr>
            <w:r w:rsidRPr="008C45ED">
              <w:rPr>
                <w:b/>
                <w:sz w:val="22"/>
                <w:szCs w:val="22"/>
              </w:rPr>
              <w:t xml:space="preserve"> </w:t>
            </w:r>
            <w:r w:rsidR="00F061F2" w:rsidRPr="008C45ED">
              <w:rPr>
                <w:b/>
                <w:i/>
                <w:sz w:val="22"/>
                <w:szCs w:val="22"/>
              </w:rPr>
              <w:t>Генеральный</w:t>
            </w:r>
            <w:r w:rsidR="00F061F2" w:rsidRPr="008C45ED">
              <w:rPr>
                <w:b/>
                <w:sz w:val="22"/>
                <w:szCs w:val="22"/>
              </w:rPr>
              <w:t xml:space="preserve"> </w:t>
            </w:r>
            <w:r w:rsidR="00F061F2" w:rsidRPr="008C45ED">
              <w:rPr>
                <w:b/>
                <w:i/>
                <w:sz w:val="22"/>
                <w:szCs w:val="22"/>
              </w:rPr>
              <w:t>д</w:t>
            </w:r>
            <w:r w:rsidR="00102365" w:rsidRPr="008C45ED">
              <w:rPr>
                <w:b/>
                <w:i/>
                <w:sz w:val="22"/>
                <w:szCs w:val="22"/>
              </w:rPr>
              <w:t xml:space="preserve">иректор </w:t>
            </w:r>
          </w:p>
          <w:p w14:paraId="04996D4B" w14:textId="710E2845" w:rsidR="00102365" w:rsidRPr="008C45ED" w:rsidRDefault="00102365" w:rsidP="00A8605D">
            <w:pPr>
              <w:snapToGrid w:val="0"/>
              <w:rPr>
                <w:b/>
                <w:i/>
                <w:sz w:val="22"/>
                <w:szCs w:val="22"/>
              </w:rPr>
            </w:pPr>
            <w:r w:rsidRPr="008C45ED">
              <w:rPr>
                <w:b/>
                <w:i/>
                <w:sz w:val="22"/>
                <w:szCs w:val="22"/>
              </w:rPr>
              <w:t>ООО «</w:t>
            </w:r>
            <w:r w:rsidR="004038BD">
              <w:rPr>
                <w:b/>
                <w:i/>
                <w:sz w:val="22"/>
                <w:szCs w:val="22"/>
              </w:rPr>
              <w:t>____________________</w:t>
            </w:r>
            <w:r w:rsidRPr="008C45ED">
              <w:rPr>
                <w:b/>
                <w:i/>
                <w:sz w:val="22"/>
                <w:szCs w:val="22"/>
              </w:rPr>
              <w:t>»</w:t>
            </w:r>
          </w:p>
          <w:p w14:paraId="2EED96C1" w14:textId="77777777" w:rsidR="00F14671" w:rsidRPr="008C45ED" w:rsidRDefault="005C3B8F" w:rsidP="00FB4F45">
            <w:pPr>
              <w:snapToGrid w:val="0"/>
              <w:rPr>
                <w:b/>
                <w:sz w:val="22"/>
                <w:szCs w:val="22"/>
              </w:rPr>
            </w:pPr>
            <w:r w:rsidRPr="008C45ED">
              <w:rPr>
                <w:b/>
                <w:sz w:val="22"/>
                <w:szCs w:val="22"/>
              </w:rPr>
              <w:t xml:space="preserve">         </w:t>
            </w:r>
          </w:p>
          <w:p w14:paraId="6BBD40E1" w14:textId="77777777" w:rsidR="008D5BD6" w:rsidRPr="008C45ED" w:rsidRDefault="008D5BD6" w:rsidP="00FB4F45">
            <w:pPr>
              <w:snapToGrid w:val="0"/>
              <w:rPr>
                <w:b/>
                <w:i/>
                <w:sz w:val="22"/>
                <w:szCs w:val="22"/>
              </w:rPr>
            </w:pPr>
          </w:p>
          <w:p w14:paraId="566EDE9D" w14:textId="77777777" w:rsidR="008D5BD6" w:rsidRPr="008C45ED" w:rsidRDefault="008D5BD6" w:rsidP="00FB4F45">
            <w:pPr>
              <w:snapToGrid w:val="0"/>
              <w:rPr>
                <w:sz w:val="22"/>
                <w:szCs w:val="22"/>
              </w:rPr>
            </w:pPr>
          </w:p>
          <w:p w14:paraId="765F1602" w14:textId="77777777" w:rsidR="00E13418" w:rsidRPr="008C45ED" w:rsidRDefault="00E13418" w:rsidP="00FB4F45">
            <w:pPr>
              <w:snapToGrid w:val="0"/>
              <w:rPr>
                <w:sz w:val="22"/>
                <w:szCs w:val="22"/>
              </w:rPr>
            </w:pPr>
          </w:p>
          <w:p w14:paraId="7333E0A9" w14:textId="77777777" w:rsidR="008D5BD6" w:rsidRPr="008C45ED" w:rsidRDefault="008D5BD6" w:rsidP="00FB4F45">
            <w:pPr>
              <w:snapToGrid w:val="0"/>
              <w:rPr>
                <w:sz w:val="22"/>
                <w:szCs w:val="22"/>
              </w:rPr>
            </w:pPr>
          </w:p>
          <w:p w14:paraId="55FA3C79" w14:textId="58E71A60" w:rsidR="00280E20" w:rsidRPr="008C45ED" w:rsidRDefault="008D5BD6" w:rsidP="00A8605D">
            <w:pPr>
              <w:snapToGrid w:val="0"/>
              <w:rPr>
                <w:b/>
                <w:i/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>____________________</w:t>
            </w:r>
            <w:r w:rsidR="005807DB" w:rsidRPr="008C45ED">
              <w:rPr>
                <w:sz w:val="22"/>
                <w:szCs w:val="22"/>
              </w:rPr>
              <w:t>/</w:t>
            </w:r>
            <w:r w:rsidR="00F061F2" w:rsidRPr="008C45ED">
              <w:rPr>
                <w:b/>
                <w:sz w:val="22"/>
                <w:szCs w:val="22"/>
                <w:lang w:eastAsia="ru-RU"/>
              </w:rPr>
              <w:t xml:space="preserve"> </w:t>
            </w:r>
            <w:r w:rsidR="00645B8B">
              <w:rPr>
                <w:b/>
                <w:i/>
                <w:sz w:val="22"/>
                <w:szCs w:val="22"/>
              </w:rPr>
              <w:t>______________</w:t>
            </w:r>
            <w:r w:rsidR="00F061F2" w:rsidRPr="008C45ED">
              <w:rPr>
                <w:b/>
                <w:i/>
                <w:sz w:val="22"/>
                <w:szCs w:val="22"/>
              </w:rPr>
              <w:t xml:space="preserve"> </w:t>
            </w:r>
            <w:r w:rsidR="005807DB" w:rsidRPr="008C45ED">
              <w:rPr>
                <w:sz w:val="22"/>
                <w:szCs w:val="22"/>
              </w:rPr>
              <w:t>/</w:t>
            </w:r>
          </w:p>
        </w:tc>
        <w:tc>
          <w:tcPr>
            <w:tcW w:w="5292" w:type="dxa"/>
            <w:shd w:val="clear" w:color="auto" w:fill="auto"/>
          </w:tcPr>
          <w:p w14:paraId="61CA12D2" w14:textId="77777777" w:rsidR="000B308B" w:rsidRPr="008C45ED" w:rsidRDefault="000B308B" w:rsidP="000B308B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8C45ED">
              <w:rPr>
                <w:b/>
                <w:i/>
                <w:sz w:val="22"/>
                <w:szCs w:val="22"/>
              </w:rPr>
              <w:t>«Покупатель»</w:t>
            </w:r>
          </w:p>
          <w:p w14:paraId="2040EF3D" w14:textId="77777777" w:rsidR="000B308B" w:rsidRPr="008C45ED" w:rsidRDefault="000B308B" w:rsidP="000B308B">
            <w:pPr>
              <w:suppressAutoHyphens w:val="0"/>
              <w:jc w:val="center"/>
              <w:rPr>
                <w:b/>
                <w:i/>
                <w:sz w:val="22"/>
                <w:szCs w:val="22"/>
                <w:lang w:eastAsia="ru-RU"/>
              </w:rPr>
            </w:pPr>
            <w:r w:rsidRPr="008C45ED">
              <w:rPr>
                <w:b/>
                <w:i/>
                <w:sz w:val="22"/>
                <w:szCs w:val="22"/>
                <w:lang w:eastAsia="ru-RU"/>
              </w:rPr>
              <w:t>Генеральный директор</w:t>
            </w:r>
          </w:p>
          <w:p w14:paraId="7626C5AF" w14:textId="77777777" w:rsidR="000B308B" w:rsidRPr="008C45ED" w:rsidRDefault="000B308B" w:rsidP="000B308B">
            <w:pPr>
              <w:suppressAutoHyphens w:val="0"/>
              <w:jc w:val="center"/>
              <w:rPr>
                <w:b/>
                <w:i/>
                <w:sz w:val="22"/>
                <w:szCs w:val="22"/>
                <w:lang w:eastAsia="ru-RU"/>
              </w:rPr>
            </w:pPr>
            <w:r w:rsidRPr="008C45ED">
              <w:rPr>
                <w:b/>
                <w:i/>
                <w:sz w:val="22"/>
                <w:szCs w:val="22"/>
                <w:lang w:eastAsia="ru-RU"/>
              </w:rPr>
              <w:t>АО «НХС»</w:t>
            </w:r>
          </w:p>
          <w:p w14:paraId="4B8CF1FC" w14:textId="77777777" w:rsidR="0027760B" w:rsidRPr="008C45ED" w:rsidRDefault="0027760B" w:rsidP="00FB4F45">
            <w:pPr>
              <w:suppressAutoHyphens w:val="0"/>
              <w:jc w:val="center"/>
              <w:rPr>
                <w:b/>
                <w:i/>
                <w:sz w:val="22"/>
                <w:szCs w:val="22"/>
              </w:rPr>
            </w:pPr>
          </w:p>
          <w:p w14:paraId="5D10A07D" w14:textId="77777777" w:rsidR="005807DB" w:rsidRPr="008C45ED" w:rsidRDefault="005807DB" w:rsidP="00FB4F45">
            <w:pPr>
              <w:suppressAutoHyphens w:val="0"/>
              <w:jc w:val="center"/>
              <w:rPr>
                <w:b/>
                <w:i/>
                <w:sz w:val="22"/>
                <w:szCs w:val="22"/>
              </w:rPr>
            </w:pPr>
          </w:p>
          <w:p w14:paraId="792C28F6" w14:textId="77777777" w:rsidR="0027760B" w:rsidRPr="008C45ED" w:rsidRDefault="0027760B" w:rsidP="00FB4F45">
            <w:pPr>
              <w:suppressAutoHyphens w:val="0"/>
              <w:rPr>
                <w:b/>
                <w:i/>
                <w:sz w:val="22"/>
                <w:szCs w:val="22"/>
              </w:rPr>
            </w:pPr>
          </w:p>
          <w:p w14:paraId="4B3E4A19" w14:textId="77777777" w:rsidR="00F3389D" w:rsidRPr="008C45ED" w:rsidRDefault="00F3389D" w:rsidP="00FB4F45">
            <w:pPr>
              <w:suppressAutoHyphens w:val="0"/>
              <w:rPr>
                <w:b/>
                <w:i/>
                <w:sz w:val="22"/>
                <w:szCs w:val="22"/>
              </w:rPr>
            </w:pPr>
          </w:p>
          <w:p w14:paraId="3DFA8DC8" w14:textId="4936E1DA" w:rsidR="00DC0067" w:rsidRPr="008C45ED" w:rsidRDefault="008D5BD6" w:rsidP="00FB4F45">
            <w:pPr>
              <w:suppressAutoHyphens w:val="0"/>
              <w:rPr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 xml:space="preserve"> </w:t>
            </w:r>
          </w:p>
          <w:p w14:paraId="1044F041" w14:textId="3EC5F920" w:rsidR="00280E20" w:rsidRPr="008C45ED" w:rsidRDefault="008D5BD6" w:rsidP="008A34EA">
            <w:pPr>
              <w:suppressAutoHyphens w:val="0"/>
              <w:jc w:val="right"/>
              <w:rPr>
                <w:b/>
                <w:i/>
                <w:sz w:val="22"/>
                <w:szCs w:val="22"/>
              </w:rPr>
            </w:pPr>
            <w:r w:rsidRPr="008C45ED">
              <w:rPr>
                <w:sz w:val="22"/>
                <w:szCs w:val="22"/>
              </w:rPr>
              <w:t xml:space="preserve">________________ </w:t>
            </w:r>
            <w:r w:rsidR="002F4421">
              <w:rPr>
                <w:sz w:val="22"/>
                <w:szCs w:val="22"/>
              </w:rPr>
              <w:t>/В.Э. Штеба</w:t>
            </w:r>
            <w:r w:rsidR="005807DB" w:rsidRPr="008C45ED">
              <w:rPr>
                <w:sz w:val="22"/>
                <w:szCs w:val="22"/>
              </w:rPr>
              <w:t>/</w:t>
            </w:r>
          </w:p>
        </w:tc>
      </w:tr>
    </w:tbl>
    <w:p w14:paraId="1064FF62" w14:textId="77777777" w:rsidR="00280E20" w:rsidRPr="008C45ED" w:rsidRDefault="00280E20" w:rsidP="00FB4F45">
      <w:pPr>
        <w:rPr>
          <w:b/>
          <w:i/>
          <w:sz w:val="22"/>
          <w:szCs w:val="22"/>
        </w:rPr>
      </w:pPr>
    </w:p>
    <w:sectPr w:rsidR="00280E20" w:rsidRPr="008C45ED" w:rsidSect="008C45ED">
      <w:footerReference w:type="default" r:id="rId8"/>
      <w:pgSz w:w="11906" w:h="16838"/>
      <w:pgMar w:top="709" w:right="849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F1CDF" w14:textId="77777777" w:rsidR="00A7131F" w:rsidRDefault="00A7131F">
      <w:r>
        <w:separator/>
      </w:r>
    </w:p>
  </w:endnote>
  <w:endnote w:type="continuationSeparator" w:id="0">
    <w:p w14:paraId="4E5621AD" w14:textId="77777777" w:rsidR="00A7131F" w:rsidRDefault="00A7131F">
      <w:r>
        <w:continuationSeparator/>
      </w:r>
    </w:p>
  </w:endnote>
  <w:endnote w:type="continuationNotice" w:id="1">
    <w:p w14:paraId="6E9B7FC2" w14:textId="77777777" w:rsidR="00A7131F" w:rsidRDefault="00A713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5902792"/>
      <w:docPartObj>
        <w:docPartGallery w:val="Page Numbers (Bottom of Page)"/>
        <w:docPartUnique/>
      </w:docPartObj>
    </w:sdtPr>
    <w:sdtEndPr/>
    <w:sdtContent>
      <w:p w14:paraId="07EBEAC1" w14:textId="3A2B3E78" w:rsidR="00C76859" w:rsidRDefault="00C7685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E9E">
          <w:rPr>
            <w:noProof/>
          </w:rPr>
          <w:t>9</w:t>
        </w:r>
        <w:r>
          <w:fldChar w:fldCharType="end"/>
        </w:r>
      </w:p>
    </w:sdtContent>
  </w:sdt>
  <w:p w14:paraId="36700EEA" w14:textId="77777777" w:rsidR="008C45ED" w:rsidRDefault="008C45E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F8711" w14:textId="77777777" w:rsidR="00A7131F" w:rsidRDefault="00A7131F">
      <w:r>
        <w:separator/>
      </w:r>
    </w:p>
  </w:footnote>
  <w:footnote w:type="continuationSeparator" w:id="0">
    <w:p w14:paraId="1F6EBFA1" w14:textId="77777777" w:rsidR="00A7131F" w:rsidRDefault="00A7131F">
      <w:r>
        <w:continuationSeparator/>
      </w:r>
    </w:p>
  </w:footnote>
  <w:footnote w:type="continuationNotice" w:id="1">
    <w:p w14:paraId="621D64EB" w14:textId="77777777" w:rsidR="00A7131F" w:rsidRDefault="00A7131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CC0A32B2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25" w:hanging="465"/>
      </w:pPr>
      <w:rPr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42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032D09C6"/>
    <w:multiLevelType w:val="multilevel"/>
    <w:tmpl w:val="BA1C33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6" w15:restartNumberingAfterBreak="0">
    <w:nsid w:val="03895FDB"/>
    <w:multiLevelType w:val="multilevel"/>
    <w:tmpl w:val="645CA8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562893"/>
    <w:multiLevelType w:val="multilevel"/>
    <w:tmpl w:val="847620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EC674BC"/>
    <w:multiLevelType w:val="multilevel"/>
    <w:tmpl w:val="645EEEC0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06407F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11257C41"/>
    <w:multiLevelType w:val="multilevel"/>
    <w:tmpl w:val="2F6479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15635FC"/>
    <w:multiLevelType w:val="multilevel"/>
    <w:tmpl w:val="A0D210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3683AB9"/>
    <w:multiLevelType w:val="multilevel"/>
    <w:tmpl w:val="0D1C26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167BC7"/>
    <w:multiLevelType w:val="multilevel"/>
    <w:tmpl w:val="889673FE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4" w15:restartNumberingAfterBreak="0">
    <w:nsid w:val="28870234"/>
    <w:multiLevelType w:val="multilevel"/>
    <w:tmpl w:val="7A4AD4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96F3284"/>
    <w:multiLevelType w:val="multilevel"/>
    <w:tmpl w:val="4A121C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702F88"/>
    <w:multiLevelType w:val="multilevel"/>
    <w:tmpl w:val="500A0E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CCD6C99"/>
    <w:multiLevelType w:val="multilevel"/>
    <w:tmpl w:val="14D0E9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84113"/>
    <w:multiLevelType w:val="multilevel"/>
    <w:tmpl w:val="652CD3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9472A10"/>
    <w:multiLevelType w:val="hybridMultilevel"/>
    <w:tmpl w:val="281C25D0"/>
    <w:lvl w:ilvl="0" w:tplc="A412CAD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32966"/>
    <w:multiLevelType w:val="multilevel"/>
    <w:tmpl w:val="C4E8A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A8E1E21"/>
    <w:multiLevelType w:val="multilevel"/>
    <w:tmpl w:val="257C82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CAD6AC9"/>
    <w:multiLevelType w:val="multilevel"/>
    <w:tmpl w:val="C66CA9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1A5CBB"/>
    <w:multiLevelType w:val="multilevel"/>
    <w:tmpl w:val="9D2C2F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B88695F"/>
    <w:multiLevelType w:val="multilevel"/>
    <w:tmpl w:val="3D04316C"/>
    <w:name w:val="WW8Num3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522B74AD"/>
    <w:multiLevelType w:val="multilevel"/>
    <w:tmpl w:val="C7520C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6C873A6"/>
    <w:multiLevelType w:val="hybridMultilevel"/>
    <w:tmpl w:val="E2B6FBDA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688F076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 w15:restartNumberingAfterBreak="0">
    <w:nsid w:val="71202432"/>
    <w:multiLevelType w:val="multilevel"/>
    <w:tmpl w:val="81EC98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299253D"/>
    <w:multiLevelType w:val="multilevel"/>
    <w:tmpl w:val="8B6C3A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4B1489"/>
    <w:multiLevelType w:val="hybridMultilevel"/>
    <w:tmpl w:val="58AE7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27D26"/>
    <w:multiLevelType w:val="hybridMultilevel"/>
    <w:tmpl w:val="56B60DCE"/>
    <w:lvl w:ilvl="0" w:tplc="396063E8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2" w15:restartNumberingAfterBreak="0">
    <w:nsid w:val="7AA96776"/>
    <w:multiLevelType w:val="multilevel"/>
    <w:tmpl w:val="D50CAD1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 w15:restartNumberingAfterBreak="0">
    <w:nsid w:val="7C13391D"/>
    <w:multiLevelType w:val="multilevel"/>
    <w:tmpl w:val="A2C4D2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6"/>
  </w:num>
  <w:num w:numId="7">
    <w:abstractNumId w:val="3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1"/>
  </w:num>
  <w:num w:numId="10">
    <w:abstractNumId w:val="24"/>
  </w:num>
  <w:num w:numId="11">
    <w:abstractNumId w:val="8"/>
  </w:num>
  <w:num w:numId="12">
    <w:abstractNumId w:val="23"/>
  </w:num>
  <w:num w:numId="13">
    <w:abstractNumId w:val="5"/>
  </w:num>
  <w:num w:numId="14">
    <w:abstractNumId w:val="15"/>
  </w:num>
  <w:num w:numId="15">
    <w:abstractNumId w:val="16"/>
  </w:num>
  <w:num w:numId="16">
    <w:abstractNumId w:val="12"/>
  </w:num>
  <w:num w:numId="17">
    <w:abstractNumId w:val="11"/>
  </w:num>
  <w:num w:numId="18">
    <w:abstractNumId w:val="17"/>
  </w:num>
  <w:num w:numId="19">
    <w:abstractNumId w:val="27"/>
  </w:num>
  <w:num w:numId="20">
    <w:abstractNumId w:val="6"/>
  </w:num>
  <w:num w:numId="21">
    <w:abstractNumId w:val="33"/>
  </w:num>
  <w:num w:numId="22">
    <w:abstractNumId w:val="22"/>
  </w:num>
  <w:num w:numId="23">
    <w:abstractNumId w:val="21"/>
  </w:num>
  <w:num w:numId="24">
    <w:abstractNumId w:val="29"/>
  </w:num>
  <w:num w:numId="25">
    <w:abstractNumId w:val="18"/>
  </w:num>
  <w:num w:numId="26">
    <w:abstractNumId w:val="10"/>
  </w:num>
  <w:num w:numId="27">
    <w:abstractNumId w:val="25"/>
  </w:num>
  <w:num w:numId="28">
    <w:abstractNumId w:val="7"/>
  </w:num>
  <w:num w:numId="29">
    <w:abstractNumId w:val="28"/>
  </w:num>
  <w:num w:numId="30">
    <w:abstractNumId w:val="20"/>
  </w:num>
  <w:num w:numId="31">
    <w:abstractNumId w:val="14"/>
  </w:num>
  <w:num w:numId="32">
    <w:abstractNumId w:val="13"/>
  </w:num>
  <w:num w:numId="33">
    <w:abstractNumId w:val="19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1A"/>
    <w:rsid w:val="00001AD9"/>
    <w:rsid w:val="00001F64"/>
    <w:rsid w:val="000035C5"/>
    <w:rsid w:val="00006179"/>
    <w:rsid w:val="00007467"/>
    <w:rsid w:val="000078B8"/>
    <w:rsid w:val="00011F3F"/>
    <w:rsid w:val="00014EE2"/>
    <w:rsid w:val="00016355"/>
    <w:rsid w:val="00017594"/>
    <w:rsid w:val="000208A2"/>
    <w:rsid w:val="00020F7E"/>
    <w:rsid w:val="00021065"/>
    <w:rsid w:val="00026151"/>
    <w:rsid w:val="00026337"/>
    <w:rsid w:val="000300A6"/>
    <w:rsid w:val="00035A35"/>
    <w:rsid w:val="00040223"/>
    <w:rsid w:val="00040DC5"/>
    <w:rsid w:val="000427B3"/>
    <w:rsid w:val="000507C0"/>
    <w:rsid w:val="00051011"/>
    <w:rsid w:val="00052715"/>
    <w:rsid w:val="00052EED"/>
    <w:rsid w:val="000543CE"/>
    <w:rsid w:val="00055832"/>
    <w:rsid w:val="000570FB"/>
    <w:rsid w:val="000636AF"/>
    <w:rsid w:val="00063770"/>
    <w:rsid w:val="000704E6"/>
    <w:rsid w:val="00075AA5"/>
    <w:rsid w:val="00080A08"/>
    <w:rsid w:val="00080E68"/>
    <w:rsid w:val="00081273"/>
    <w:rsid w:val="00081767"/>
    <w:rsid w:val="000843CA"/>
    <w:rsid w:val="00084C27"/>
    <w:rsid w:val="00085C75"/>
    <w:rsid w:val="00087596"/>
    <w:rsid w:val="00087FE0"/>
    <w:rsid w:val="00093477"/>
    <w:rsid w:val="00095D39"/>
    <w:rsid w:val="000971D4"/>
    <w:rsid w:val="000A18C3"/>
    <w:rsid w:val="000A4976"/>
    <w:rsid w:val="000A5141"/>
    <w:rsid w:val="000B01A2"/>
    <w:rsid w:val="000B0C0F"/>
    <w:rsid w:val="000B2941"/>
    <w:rsid w:val="000B308B"/>
    <w:rsid w:val="000B4F73"/>
    <w:rsid w:val="000B770F"/>
    <w:rsid w:val="000C00E5"/>
    <w:rsid w:val="000C0B20"/>
    <w:rsid w:val="000C2032"/>
    <w:rsid w:val="000C244D"/>
    <w:rsid w:val="000C6050"/>
    <w:rsid w:val="000C7842"/>
    <w:rsid w:val="000D0B7E"/>
    <w:rsid w:val="000D129E"/>
    <w:rsid w:val="000D2CFB"/>
    <w:rsid w:val="000D2EC6"/>
    <w:rsid w:val="000D3328"/>
    <w:rsid w:val="000D3B28"/>
    <w:rsid w:val="000D580B"/>
    <w:rsid w:val="000D7A54"/>
    <w:rsid w:val="000E0415"/>
    <w:rsid w:val="000E3D32"/>
    <w:rsid w:val="000E6DC1"/>
    <w:rsid w:val="000E6E5C"/>
    <w:rsid w:val="000F007A"/>
    <w:rsid w:val="000F0553"/>
    <w:rsid w:val="000F5D82"/>
    <w:rsid w:val="000F67FD"/>
    <w:rsid w:val="00100610"/>
    <w:rsid w:val="00100B7B"/>
    <w:rsid w:val="00101113"/>
    <w:rsid w:val="0010224E"/>
    <w:rsid w:val="00102365"/>
    <w:rsid w:val="00103A6C"/>
    <w:rsid w:val="00105C23"/>
    <w:rsid w:val="00107E47"/>
    <w:rsid w:val="00110475"/>
    <w:rsid w:val="001109AC"/>
    <w:rsid w:val="00112B26"/>
    <w:rsid w:val="00117804"/>
    <w:rsid w:val="00120AF8"/>
    <w:rsid w:val="0012203F"/>
    <w:rsid w:val="0012350F"/>
    <w:rsid w:val="001260F5"/>
    <w:rsid w:val="00127118"/>
    <w:rsid w:val="00127413"/>
    <w:rsid w:val="00127AB2"/>
    <w:rsid w:val="00127B01"/>
    <w:rsid w:val="001301F1"/>
    <w:rsid w:val="00130240"/>
    <w:rsid w:val="001306F2"/>
    <w:rsid w:val="00131BA6"/>
    <w:rsid w:val="00136965"/>
    <w:rsid w:val="00141C51"/>
    <w:rsid w:val="0014417A"/>
    <w:rsid w:val="001442B6"/>
    <w:rsid w:val="001467B0"/>
    <w:rsid w:val="00152BD3"/>
    <w:rsid w:val="0015565E"/>
    <w:rsid w:val="001627D9"/>
    <w:rsid w:val="00165B60"/>
    <w:rsid w:val="001724B6"/>
    <w:rsid w:val="0017270B"/>
    <w:rsid w:val="00173B3E"/>
    <w:rsid w:val="001821E1"/>
    <w:rsid w:val="00183A08"/>
    <w:rsid w:val="00186E03"/>
    <w:rsid w:val="00191667"/>
    <w:rsid w:val="001958BC"/>
    <w:rsid w:val="00196EE9"/>
    <w:rsid w:val="001A1946"/>
    <w:rsid w:val="001A256C"/>
    <w:rsid w:val="001A717F"/>
    <w:rsid w:val="001A79FD"/>
    <w:rsid w:val="001A7AF6"/>
    <w:rsid w:val="001B145F"/>
    <w:rsid w:val="001B1ADB"/>
    <w:rsid w:val="001B374D"/>
    <w:rsid w:val="001B6260"/>
    <w:rsid w:val="001B681A"/>
    <w:rsid w:val="001B7382"/>
    <w:rsid w:val="001B7F89"/>
    <w:rsid w:val="001C1BD9"/>
    <w:rsid w:val="001C3C64"/>
    <w:rsid w:val="001C41B0"/>
    <w:rsid w:val="001C7CF8"/>
    <w:rsid w:val="001D0A4D"/>
    <w:rsid w:val="001E0E77"/>
    <w:rsid w:val="001E4519"/>
    <w:rsid w:val="001E4D64"/>
    <w:rsid w:val="001E5E7D"/>
    <w:rsid w:val="001F36C0"/>
    <w:rsid w:val="001F5421"/>
    <w:rsid w:val="001F6B80"/>
    <w:rsid w:val="001F77CC"/>
    <w:rsid w:val="001F7A7D"/>
    <w:rsid w:val="0020225C"/>
    <w:rsid w:val="00205852"/>
    <w:rsid w:val="00206F5F"/>
    <w:rsid w:val="00211776"/>
    <w:rsid w:val="00211BE7"/>
    <w:rsid w:val="002136AD"/>
    <w:rsid w:val="002154CB"/>
    <w:rsid w:val="00215D8F"/>
    <w:rsid w:val="00220712"/>
    <w:rsid w:val="002208C7"/>
    <w:rsid w:val="00221B16"/>
    <w:rsid w:val="00226D68"/>
    <w:rsid w:val="00230AEA"/>
    <w:rsid w:val="0023109A"/>
    <w:rsid w:val="00231162"/>
    <w:rsid w:val="00231685"/>
    <w:rsid w:val="0023499A"/>
    <w:rsid w:val="002402B8"/>
    <w:rsid w:val="00242F34"/>
    <w:rsid w:val="00244C8D"/>
    <w:rsid w:val="0025332E"/>
    <w:rsid w:val="002610B4"/>
    <w:rsid w:val="002615E5"/>
    <w:rsid w:val="00262214"/>
    <w:rsid w:val="00265CFD"/>
    <w:rsid w:val="00270099"/>
    <w:rsid w:val="00272634"/>
    <w:rsid w:val="00272971"/>
    <w:rsid w:val="00272F95"/>
    <w:rsid w:val="00273362"/>
    <w:rsid w:val="00277418"/>
    <w:rsid w:val="0027760B"/>
    <w:rsid w:val="00280E20"/>
    <w:rsid w:val="00280FF6"/>
    <w:rsid w:val="00282050"/>
    <w:rsid w:val="0028242C"/>
    <w:rsid w:val="002852A6"/>
    <w:rsid w:val="00285FC3"/>
    <w:rsid w:val="00287A1A"/>
    <w:rsid w:val="00290259"/>
    <w:rsid w:val="002908E7"/>
    <w:rsid w:val="002919ED"/>
    <w:rsid w:val="00292151"/>
    <w:rsid w:val="0029716F"/>
    <w:rsid w:val="002A049B"/>
    <w:rsid w:val="002A1330"/>
    <w:rsid w:val="002A36CE"/>
    <w:rsid w:val="002A3A5B"/>
    <w:rsid w:val="002A4B1A"/>
    <w:rsid w:val="002B5660"/>
    <w:rsid w:val="002B6621"/>
    <w:rsid w:val="002C3BF6"/>
    <w:rsid w:val="002C4D78"/>
    <w:rsid w:val="002C596A"/>
    <w:rsid w:val="002C59B4"/>
    <w:rsid w:val="002C6B80"/>
    <w:rsid w:val="002D0ECB"/>
    <w:rsid w:val="002D1737"/>
    <w:rsid w:val="002D261A"/>
    <w:rsid w:val="002D4114"/>
    <w:rsid w:val="002E11EF"/>
    <w:rsid w:val="002E1CB6"/>
    <w:rsid w:val="002E1FAB"/>
    <w:rsid w:val="002E5545"/>
    <w:rsid w:val="002E6205"/>
    <w:rsid w:val="002E6FB1"/>
    <w:rsid w:val="002F3616"/>
    <w:rsid w:val="002F4421"/>
    <w:rsid w:val="002F5040"/>
    <w:rsid w:val="002F5392"/>
    <w:rsid w:val="0030329E"/>
    <w:rsid w:val="003040CA"/>
    <w:rsid w:val="00304E6A"/>
    <w:rsid w:val="00305192"/>
    <w:rsid w:val="00306D80"/>
    <w:rsid w:val="00315C35"/>
    <w:rsid w:val="00317144"/>
    <w:rsid w:val="00317820"/>
    <w:rsid w:val="003202D9"/>
    <w:rsid w:val="003208C6"/>
    <w:rsid w:val="00322D61"/>
    <w:rsid w:val="00322EBE"/>
    <w:rsid w:val="003265D1"/>
    <w:rsid w:val="0033275E"/>
    <w:rsid w:val="00332B0E"/>
    <w:rsid w:val="00337358"/>
    <w:rsid w:val="00337692"/>
    <w:rsid w:val="00340970"/>
    <w:rsid w:val="0034297E"/>
    <w:rsid w:val="003466EF"/>
    <w:rsid w:val="00346930"/>
    <w:rsid w:val="0034709C"/>
    <w:rsid w:val="0035048D"/>
    <w:rsid w:val="00351DB0"/>
    <w:rsid w:val="00354859"/>
    <w:rsid w:val="00355C38"/>
    <w:rsid w:val="00363CAB"/>
    <w:rsid w:val="00363FDF"/>
    <w:rsid w:val="00371A40"/>
    <w:rsid w:val="003768E3"/>
    <w:rsid w:val="00380836"/>
    <w:rsid w:val="00381744"/>
    <w:rsid w:val="00382CF1"/>
    <w:rsid w:val="00384790"/>
    <w:rsid w:val="00391F0B"/>
    <w:rsid w:val="003928F0"/>
    <w:rsid w:val="00393B14"/>
    <w:rsid w:val="0039576D"/>
    <w:rsid w:val="003A196E"/>
    <w:rsid w:val="003A1DC0"/>
    <w:rsid w:val="003A3667"/>
    <w:rsid w:val="003A40AE"/>
    <w:rsid w:val="003A5354"/>
    <w:rsid w:val="003A60FF"/>
    <w:rsid w:val="003A72EC"/>
    <w:rsid w:val="003B0955"/>
    <w:rsid w:val="003B0E61"/>
    <w:rsid w:val="003B1566"/>
    <w:rsid w:val="003B5104"/>
    <w:rsid w:val="003B600A"/>
    <w:rsid w:val="003C101D"/>
    <w:rsid w:val="003C1BAB"/>
    <w:rsid w:val="003C2711"/>
    <w:rsid w:val="003C2B92"/>
    <w:rsid w:val="003C3DBC"/>
    <w:rsid w:val="003C4471"/>
    <w:rsid w:val="003C486A"/>
    <w:rsid w:val="003C61F6"/>
    <w:rsid w:val="003D0960"/>
    <w:rsid w:val="003D11D0"/>
    <w:rsid w:val="003D180A"/>
    <w:rsid w:val="003D5A98"/>
    <w:rsid w:val="003D5B51"/>
    <w:rsid w:val="003D6ACF"/>
    <w:rsid w:val="003E00FD"/>
    <w:rsid w:val="003E2DF2"/>
    <w:rsid w:val="003E42AE"/>
    <w:rsid w:val="003F1DB8"/>
    <w:rsid w:val="003F24BB"/>
    <w:rsid w:val="003F261B"/>
    <w:rsid w:val="003F64B8"/>
    <w:rsid w:val="003F6E8F"/>
    <w:rsid w:val="00401D05"/>
    <w:rsid w:val="004038BD"/>
    <w:rsid w:val="0040391A"/>
    <w:rsid w:val="00403B04"/>
    <w:rsid w:val="00404643"/>
    <w:rsid w:val="0040566D"/>
    <w:rsid w:val="00407860"/>
    <w:rsid w:val="00411B88"/>
    <w:rsid w:val="004130E0"/>
    <w:rsid w:val="00414B90"/>
    <w:rsid w:val="00415E9C"/>
    <w:rsid w:val="00420366"/>
    <w:rsid w:val="00420FBC"/>
    <w:rsid w:val="00423CEF"/>
    <w:rsid w:val="00424D22"/>
    <w:rsid w:val="00427105"/>
    <w:rsid w:val="00427D73"/>
    <w:rsid w:val="0043021D"/>
    <w:rsid w:val="00433594"/>
    <w:rsid w:val="00441952"/>
    <w:rsid w:val="00442C72"/>
    <w:rsid w:val="00442D64"/>
    <w:rsid w:val="0044401C"/>
    <w:rsid w:val="00445629"/>
    <w:rsid w:val="00450839"/>
    <w:rsid w:val="00451C5D"/>
    <w:rsid w:val="004539CC"/>
    <w:rsid w:val="00453D8F"/>
    <w:rsid w:val="004540F7"/>
    <w:rsid w:val="00456565"/>
    <w:rsid w:val="0046052D"/>
    <w:rsid w:val="00461320"/>
    <w:rsid w:val="00465B4A"/>
    <w:rsid w:val="0046648D"/>
    <w:rsid w:val="004667CB"/>
    <w:rsid w:val="00472AE6"/>
    <w:rsid w:val="00472CB9"/>
    <w:rsid w:val="00474AE5"/>
    <w:rsid w:val="00474C46"/>
    <w:rsid w:val="00475025"/>
    <w:rsid w:val="00482707"/>
    <w:rsid w:val="004830B9"/>
    <w:rsid w:val="00484988"/>
    <w:rsid w:val="00485AE2"/>
    <w:rsid w:val="00496D82"/>
    <w:rsid w:val="00497FC1"/>
    <w:rsid w:val="004A1D89"/>
    <w:rsid w:val="004A472D"/>
    <w:rsid w:val="004A52C1"/>
    <w:rsid w:val="004A5D1C"/>
    <w:rsid w:val="004A5F07"/>
    <w:rsid w:val="004A6058"/>
    <w:rsid w:val="004B29B2"/>
    <w:rsid w:val="004B4930"/>
    <w:rsid w:val="004B5C38"/>
    <w:rsid w:val="004B6151"/>
    <w:rsid w:val="004B6830"/>
    <w:rsid w:val="004B779F"/>
    <w:rsid w:val="004C041A"/>
    <w:rsid w:val="004C050A"/>
    <w:rsid w:val="004C6BCE"/>
    <w:rsid w:val="004C75F3"/>
    <w:rsid w:val="004D0478"/>
    <w:rsid w:val="004D6015"/>
    <w:rsid w:val="004E1FCD"/>
    <w:rsid w:val="004E2087"/>
    <w:rsid w:val="004E6E84"/>
    <w:rsid w:val="004E737C"/>
    <w:rsid w:val="004F16C3"/>
    <w:rsid w:val="004F1A25"/>
    <w:rsid w:val="004F40F0"/>
    <w:rsid w:val="004F457F"/>
    <w:rsid w:val="004F67E8"/>
    <w:rsid w:val="004F748F"/>
    <w:rsid w:val="004F7A97"/>
    <w:rsid w:val="005042A2"/>
    <w:rsid w:val="005044AD"/>
    <w:rsid w:val="0050545F"/>
    <w:rsid w:val="00505F70"/>
    <w:rsid w:val="00512F63"/>
    <w:rsid w:val="00514DE9"/>
    <w:rsid w:val="00515637"/>
    <w:rsid w:val="0052027F"/>
    <w:rsid w:val="00520FFF"/>
    <w:rsid w:val="005217D6"/>
    <w:rsid w:val="005218BA"/>
    <w:rsid w:val="00522982"/>
    <w:rsid w:val="00522C12"/>
    <w:rsid w:val="00523604"/>
    <w:rsid w:val="00524A81"/>
    <w:rsid w:val="00524D5C"/>
    <w:rsid w:val="005256BF"/>
    <w:rsid w:val="005256CC"/>
    <w:rsid w:val="005259EC"/>
    <w:rsid w:val="005274C3"/>
    <w:rsid w:val="0053044C"/>
    <w:rsid w:val="005347A8"/>
    <w:rsid w:val="00536330"/>
    <w:rsid w:val="005431BC"/>
    <w:rsid w:val="005434B5"/>
    <w:rsid w:val="005435D3"/>
    <w:rsid w:val="00544BFD"/>
    <w:rsid w:val="0054718A"/>
    <w:rsid w:val="00552C50"/>
    <w:rsid w:val="005560F1"/>
    <w:rsid w:val="0056159B"/>
    <w:rsid w:val="00561DCB"/>
    <w:rsid w:val="00563E75"/>
    <w:rsid w:val="005717FD"/>
    <w:rsid w:val="00576AB0"/>
    <w:rsid w:val="005807DB"/>
    <w:rsid w:val="00580C19"/>
    <w:rsid w:val="00582EE0"/>
    <w:rsid w:val="00587CC5"/>
    <w:rsid w:val="005904B2"/>
    <w:rsid w:val="00592519"/>
    <w:rsid w:val="005948B5"/>
    <w:rsid w:val="005963A4"/>
    <w:rsid w:val="005975AB"/>
    <w:rsid w:val="005A0FAA"/>
    <w:rsid w:val="005A6BF1"/>
    <w:rsid w:val="005A6EAC"/>
    <w:rsid w:val="005B2882"/>
    <w:rsid w:val="005B2A96"/>
    <w:rsid w:val="005B38C9"/>
    <w:rsid w:val="005B449F"/>
    <w:rsid w:val="005B48B9"/>
    <w:rsid w:val="005B6ED9"/>
    <w:rsid w:val="005C3B8F"/>
    <w:rsid w:val="005C4B2F"/>
    <w:rsid w:val="005C71C3"/>
    <w:rsid w:val="005D4033"/>
    <w:rsid w:val="005D45D2"/>
    <w:rsid w:val="005E436F"/>
    <w:rsid w:val="005E4384"/>
    <w:rsid w:val="005E7A55"/>
    <w:rsid w:val="005F4EF1"/>
    <w:rsid w:val="005F72F3"/>
    <w:rsid w:val="005F7AEE"/>
    <w:rsid w:val="006001A0"/>
    <w:rsid w:val="006012B5"/>
    <w:rsid w:val="00601A55"/>
    <w:rsid w:val="006037B7"/>
    <w:rsid w:val="00610BEB"/>
    <w:rsid w:val="006141CC"/>
    <w:rsid w:val="00621CAA"/>
    <w:rsid w:val="00622388"/>
    <w:rsid w:val="00622A43"/>
    <w:rsid w:val="006233D8"/>
    <w:rsid w:val="00625566"/>
    <w:rsid w:val="00625619"/>
    <w:rsid w:val="00632ECC"/>
    <w:rsid w:val="0063744B"/>
    <w:rsid w:val="00643F60"/>
    <w:rsid w:val="00644954"/>
    <w:rsid w:val="00644EA4"/>
    <w:rsid w:val="00645571"/>
    <w:rsid w:val="00645B8B"/>
    <w:rsid w:val="0065425F"/>
    <w:rsid w:val="0065626C"/>
    <w:rsid w:val="00656896"/>
    <w:rsid w:val="00657A42"/>
    <w:rsid w:val="00662618"/>
    <w:rsid w:val="0066460F"/>
    <w:rsid w:val="0066543F"/>
    <w:rsid w:val="00666595"/>
    <w:rsid w:val="006710A1"/>
    <w:rsid w:val="0067518A"/>
    <w:rsid w:val="0067639B"/>
    <w:rsid w:val="00686B42"/>
    <w:rsid w:val="00687264"/>
    <w:rsid w:val="00692090"/>
    <w:rsid w:val="00693AEB"/>
    <w:rsid w:val="00695179"/>
    <w:rsid w:val="006953C2"/>
    <w:rsid w:val="006A0BC4"/>
    <w:rsid w:val="006A146D"/>
    <w:rsid w:val="006B131C"/>
    <w:rsid w:val="006B1495"/>
    <w:rsid w:val="006B2B05"/>
    <w:rsid w:val="006B555D"/>
    <w:rsid w:val="006B5570"/>
    <w:rsid w:val="006B60A0"/>
    <w:rsid w:val="006B75C7"/>
    <w:rsid w:val="006C2502"/>
    <w:rsid w:val="006C7ED0"/>
    <w:rsid w:val="006D359C"/>
    <w:rsid w:val="006D3768"/>
    <w:rsid w:val="006D729F"/>
    <w:rsid w:val="006D73C6"/>
    <w:rsid w:val="006E0EEA"/>
    <w:rsid w:val="006E2122"/>
    <w:rsid w:val="006E5B16"/>
    <w:rsid w:val="006F183E"/>
    <w:rsid w:val="006F37AF"/>
    <w:rsid w:val="006F6650"/>
    <w:rsid w:val="00701DEE"/>
    <w:rsid w:val="00703779"/>
    <w:rsid w:val="00704882"/>
    <w:rsid w:val="00705F8C"/>
    <w:rsid w:val="00710012"/>
    <w:rsid w:val="00712D2C"/>
    <w:rsid w:val="007151FA"/>
    <w:rsid w:val="00715928"/>
    <w:rsid w:val="007159F1"/>
    <w:rsid w:val="00716C0C"/>
    <w:rsid w:val="00723665"/>
    <w:rsid w:val="00724634"/>
    <w:rsid w:val="0073191F"/>
    <w:rsid w:val="00731C45"/>
    <w:rsid w:val="00735709"/>
    <w:rsid w:val="00735E54"/>
    <w:rsid w:val="00740FE4"/>
    <w:rsid w:val="00744C16"/>
    <w:rsid w:val="007464DA"/>
    <w:rsid w:val="007465EC"/>
    <w:rsid w:val="00746CDC"/>
    <w:rsid w:val="007500A1"/>
    <w:rsid w:val="00752994"/>
    <w:rsid w:val="007536AC"/>
    <w:rsid w:val="007554AF"/>
    <w:rsid w:val="007604D6"/>
    <w:rsid w:val="00763015"/>
    <w:rsid w:val="007703F8"/>
    <w:rsid w:val="00771916"/>
    <w:rsid w:val="00771E0E"/>
    <w:rsid w:val="0077221F"/>
    <w:rsid w:val="00772CDA"/>
    <w:rsid w:val="00774D65"/>
    <w:rsid w:val="00775BF0"/>
    <w:rsid w:val="00782096"/>
    <w:rsid w:val="00784984"/>
    <w:rsid w:val="007868AD"/>
    <w:rsid w:val="0079213A"/>
    <w:rsid w:val="00794C6F"/>
    <w:rsid w:val="007A13E7"/>
    <w:rsid w:val="007A2E92"/>
    <w:rsid w:val="007A3221"/>
    <w:rsid w:val="007A6B0E"/>
    <w:rsid w:val="007A6CC5"/>
    <w:rsid w:val="007B1459"/>
    <w:rsid w:val="007B1932"/>
    <w:rsid w:val="007B2E81"/>
    <w:rsid w:val="007B47BA"/>
    <w:rsid w:val="007B5850"/>
    <w:rsid w:val="007B5DA9"/>
    <w:rsid w:val="007C2870"/>
    <w:rsid w:val="007C34D4"/>
    <w:rsid w:val="007C49E4"/>
    <w:rsid w:val="007C5335"/>
    <w:rsid w:val="007C6B3C"/>
    <w:rsid w:val="007C77A0"/>
    <w:rsid w:val="007D12E0"/>
    <w:rsid w:val="007D17FD"/>
    <w:rsid w:val="007D357C"/>
    <w:rsid w:val="007D610D"/>
    <w:rsid w:val="007D7E87"/>
    <w:rsid w:val="007E21D7"/>
    <w:rsid w:val="007E3B2D"/>
    <w:rsid w:val="007E45D7"/>
    <w:rsid w:val="007F0F7A"/>
    <w:rsid w:val="007F21CE"/>
    <w:rsid w:val="007F2381"/>
    <w:rsid w:val="007F2EB7"/>
    <w:rsid w:val="007F315A"/>
    <w:rsid w:val="00801DEF"/>
    <w:rsid w:val="008028FA"/>
    <w:rsid w:val="008038A4"/>
    <w:rsid w:val="008046AC"/>
    <w:rsid w:val="0080679B"/>
    <w:rsid w:val="008109A9"/>
    <w:rsid w:val="00810BEE"/>
    <w:rsid w:val="00814A4D"/>
    <w:rsid w:val="008161C0"/>
    <w:rsid w:val="00817068"/>
    <w:rsid w:val="008228BD"/>
    <w:rsid w:val="00827CBF"/>
    <w:rsid w:val="008418B3"/>
    <w:rsid w:val="0084429D"/>
    <w:rsid w:val="00846EFD"/>
    <w:rsid w:val="0085037B"/>
    <w:rsid w:val="0085190B"/>
    <w:rsid w:val="008540FB"/>
    <w:rsid w:val="0085466C"/>
    <w:rsid w:val="008546E9"/>
    <w:rsid w:val="00856E95"/>
    <w:rsid w:val="0086029E"/>
    <w:rsid w:val="0086421F"/>
    <w:rsid w:val="0086625B"/>
    <w:rsid w:val="00870118"/>
    <w:rsid w:val="008704ED"/>
    <w:rsid w:val="00870AED"/>
    <w:rsid w:val="008717B1"/>
    <w:rsid w:val="0087521F"/>
    <w:rsid w:val="00875E04"/>
    <w:rsid w:val="008769B3"/>
    <w:rsid w:val="00881DFA"/>
    <w:rsid w:val="0088203E"/>
    <w:rsid w:val="00883EC2"/>
    <w:rsid w:val="00885132"/>
    <w:rsid w:val="00885C3C"/>
    <w:rsid w:val="00892513"/>
    <w:rsid w:val="008937B1"/>
    <w:rsid w:val="00895ACD"/>
    <w:rsid w:val="008A0358"/>
    <w:rsid w:val="008A0DAE"/>
    <w:rsid w:val="008A14C5"/>
    <w:rsid w:val="008A1ECF"/>
    <w:rsid w:val="008A21A7"/>
    <w:rsid w:val="008A3421"/>
    <w:rsid w:val="008A34EA"/>
    <w:rsid w:val="008A5402"/>
    <w:rsid w:val="008B01AC"/>
    <w:rsid w:val="008B40AA"/>
    <w:rsid w:val="008B57F7"/>
    <w:rsid w:val="008C1507"/>
    <w:rsid w:val="008C1C77"/>
    <w:rsid w:val="008C38CF"/>
    <w:rsid w:val="008C45ED"/>
    <w:rsid w:val="008C4DDE"/>
    <w:rsid w:val="008D038D"/>
    <w:rsid w:val="008D2ABF"/>
    <w:rsid w:val="008D5B17"/>
    <w:rsid w:val="008D5BD6"/>
    <w:rsid w:val="008E0F38"/>
    <w:rsid w:val="008E2D8B"/>
    <w:rsid w:val="008E3C37"/>
    <w:rsid w:val="008E7C87"/>
    <w:rsid w:val="008F234C"/>
    <w:rsid w:val="008F363D"/>
    <w:rsid w:val="008F3FA9"/>
    <w:rsid w:val="008F6B52"/>
    <w:rsid w:val="00902049"/>
    <w:rsid w:val="00902A92"/>
    <w:rsid w:val="00902E49"/>
    <w:rsid w:val="00903246"/>
    <w:rsid w:val="00906431"/>
    <w:rsid w:val="009067D9"/>
    <w:rsid w:val="009110A5"/>
    <w:rsid w:val="00913A56"/>
    <w:rsid w:val="0091478E"/>
    <w:rsid w:val="00923ADD"/>
    <w:rsid w:val="00923E68"/>
    <w:rsid w:val="00927E65"/>
    <w:rsid w:val="00930857"/>
    <w:rsid w:val="00936332"/>
    <w:rsid w:val="009364FE"/>
    <w:rsid w:val="009367EF"/>
    <w:rsid w:val="00941625"/>
    <w:rsid w:val="00945559"/>
    <w:rsid w:val="009461B6"/>
    <w:rsid w:val="00951C40"/>
    <w:rsid w:val="009537DF"/>
    <w:rsid w:val="00954772"/>
    <w:rsid w:val="00955F87"/>
    <w:rsid w:val="00957C52"/>
    <w:rsid w:val="009608AB"/>
    <w:rsid w:val="00961D2D"/>
    <w:rsid w:val="0096209F"/>
    <w:rsid w:val="009638B8"/>
    <w:rsid w:val="00965E3F"/>
    <w:rsid w:val="00966C02"/>
    <w:rsid w:val="00967F85"/>
    <w:rsid w:val="0097056C"/>
    <w:rsid w:val="00977F65"/>
    <w:rsid w:val="00982661"/>
    <w:rsid w:val="00982BDB"/>
    <w:rsid w:val="00983DAB"/>
    <w:rsid w:val="0098536C"/>
    <w:rsid w:val="00986603"/>
    <w:rsid w:val="00987836"/>
    <w:rsid w:val="00987DDF"/>
    <w:rsid w:val="00987F29"/>
    <w:rsid w:val="00991DEE"/>
    <w:rsid w:val="00992442"/>
    <w:rsid w:val="00995C70"/>
    <w:rsid w:val="00996692"/>
    <w:rsid w:val="009A0508"/>
    <w:rsid w:val="009A078A"/>
    <w:rsid w:val="009A2E37"/>
    <w:rsid w:val="009A42F4"/>
    <w:rsid w:val="009A793B"/>
    <w:rsid w:val="009A7BE8"/>
    <w:rsid w:val="009B451F"/>
    <w:rsid w:val="009B50F9"/>
    <w:rsid w:val="009C3AD4"/>
    <w:rsid w:val="009C60B7"/>
    <w:rsid w:val="009C60E4"/>
    <w:rsid w:val="009C611F"/>
    <w:rsid w:val="009C671B"/>
    <w:rsid w:val="009D02F2"/>
    <w:rsid w:val="009D114F"/>
    <w:rsid w:val="009D162A"/>
    <w:rsid w:val="009D264E"/>
    <w:rsid w:val="009D5022"/>
    <w:rsid w:val="009D512C"/>
    <w:rsid w:val="009D59CC"/>
    <w:rsid w:val="009E1EC5"/>
    <w:rsid w:val="009E4772"/>
    <w:rsid w:val="009E5963"/>
    <w:rsid w:val="009E74B2"/>
    <w:rsid w:val="009E7E37"/>
    <w:rsid w:val="009F007F"/>
    <w:rsid w:val="009F3968"/>
    <w:rsid w:val="009F64CC"/>
    <w:rsid w:val="009F7010"/>
    <w:rsid w:val="00A008BD"/>
    <w:rsid w:val="00A01781"/>
    <w:rsid w:val="00A047B5"/>
    <w:rsid w:val="00A054A3"/>
    <w:rsid w:val="00A06031"/>
    <w:rsid w:val="00A06448"/>
    <w:rsid w:val="00A07345"/>
    <w:rsid w:val="00A07395"/>
    <w:rsid w:val="00A07AF6"/>
    <w:rsid w:val="00A07B28"/>
    <w:rsid w:val="00A07BD0"/>
    <w:rsid w:val="00A13920"/>
    <w:rsid w:val="00A13CD7"/>
    <w:rsid w:val="00A13EA8"/>
    <w:rsid w:val="00A14028"/>
    <w:rsid w:val="00A1485D"/>
    <w:rsid w:val="00A14A11"/>
    <w:rsid w:val="00A20145"/>
    <w:rsid w:val="00A204C8"/>
    <w:rsid w:val="00A24A60"/>
    <w:rsid w:val="00A25176"/>
    <w:rsid w:val="00A25890"/>
    <w:rsid w:val="00A26A7A"/>
    <w:rsid w:val="00A27413"/>
    <w:rsid w:val="00A27E95"/>
    <w:rsid w:val="00A30119"/>
    <w:rsid w:val="00A30500"/>
    <w:rsid w:val="00A310BD"/>
    <w:rsid w:val="00A34D50"/>
    <w:rsid w:val="00A36F85"/>
    <w:rsid w:val="00A37E92"/>
    <w:rsid w:val="00A400C9"/>
    <w:rsid w:val="00A43300"/>
    <w:rsid w:val="00A460CC"/>
    <w:rsid w:val="00A50723"/>
    <w:rsid w:val="00A54789"/>
    <w:rsid w:val="00A54CC7"/>
    <w:rsid w:val="00A6298D"/>
    <w:rsid w:val="00A672D4"/>
    <w:rsid w:val="00A67A3B"/>
    <w:rsid w:val="00A70D43"/>
    <w:rsid w:val="00A70F76"/>
    <w:rsid w:val="00A7131F"/>
    <w:rsid w:val="00A73203"/>
    <w:rsid w:val="00A73E1C"/>
    <w:rsid w:val="00A74761"/>
    <w:rsid w:val="00A75AC1"/>
    <w:rsid w:val="00A75F02"/>
    <w:rsid w:val="00A81D93"/>
    <w:rsid w:val="00A8382B"/>
    <w:rsid w:val="00A85B97"/>
    <w:rsid w:val="00A85C19"/>
    <w:rsid w:val="00A8605D"/>
    <w:rsid w:val="00A86FF9"/>
    <w:rsid w:val="00A90B59"/>
    <w:rsid w:val="00A961C4"/>
    <w:rsid w:val="00A97693"/>
    <w:rsid w:val="00A97EF1"/>
    <w:rsid w:val="00AA392D"/>
    <w:rsid w:val="00AA5B8E"/>
    <w:rsid w:val="00AA6A85"/>
    <w:rsid w:val="00AB1EE1"/>
    <w:rsid w:val="00AB2F39"/>
    <w:rsid w:val="00AB317F"/>
    <w:rsid w:val="00AB4147"/>
    <w:rsid w:val="00AB6307"/>
    <w:rsid w:val="00AC11B4"/>
    <w:rsid w:val="00AC4897"/>
    <w:rsid w:val="00AC64BB"/>
    <w:rsid w:val="00AC72B8"/>
    <w:rsid w:val="00AD4D08"/>
    <w:rsid w:val="00AD63F8"/>
    <w:rsid w:val="00AE14C8"/>
    <w:rsid w:val="00AE191B"/>
    <w:rsid w:val="00AE318A"/>
    <w:rsid w:val="00AE61F3"/>
    <w:rsid w:val="00AF297D"/>
    <w:rsid w:val="00AF458D"/>
    <w:rsid w:val="00AF48A3"/>
    <w:rsid w:val="00AF4B1F"/>
    <w:rsid w:val="00AF4E9E"/>
    <w:rsid w:val="00B07FB5"/>
    <w:rsid w:val="00B117D3"/>
    <w:rsid w:val="00B16269"/>
    <w:rsid w:val="00B20EAA"/>
    <w:rsid w:val="00B21C5A"/>
    <w:rsid w:val="00B23D82"/>
    <w:rsid w:val="00B260BC"/>
    <w:rsid w:val="00B26F94"/>
    <w:rsid w:val="00B2795C"/>
    <w:rsid w:val="00B344D4"/>
    <w:rsid w:val="00B35C6D"/>
    <w:rsid w:val="00B37D23"/>
    <w:rsid w:val="00B43FA2"/>
    <w:rsid w:val="00B508EC"/>
    <w:rsid w:val="00B5213D"/>
    <w:rsid w:val="00B522DF"/>
    <w:rsid w:val="00B54B84"/>
    <w:rsid w:val="00B55F00"/>
    <w:rsid w:val="00B55F21"/>
    <w:rsid w:val="00B561D9"/>
    <w:rsid w:val="00B56ACC"/>
    <w:rsid w:val="00B62705"/>
    <w:rsid w:val="00B643A1"/>
    <w:rsid w:val="00B651BC"/>
    <w:rsid w:val="00B67914"/>
    <w:rsid w:val="00B7192D"/>
    <w:rsid w:val="00B7220B"/>
    <w:rsid w:val="00B748FA"/>
    <w:rsid w:val="00B74DF3"/>
    <w:rsid w:val="00B81B84"/>
    <w:rsid w:val="00B82CA4"/>
    <w:rsid w:val="00B8395A"/>
    <w:rsid w:val="00B84192"/>
    <w:rsid w:val="00B84E31"/>
    <w:rsid w:val="00B8768D"/>
    <w:rsid w:val="00B878FF"/>
    <w:rsid w:val="00B92FEF"/>
    <w:rsid w:val="00B93678"/>
    <w:rsid w:val="00B9405E"/>
    <w:rsid w:val="00B94590"/>
    <w:rsid w:val="00B95599"/>
    <w:rsid w:val="00B972AA"/>
    <w:rsid w:val="00B97880"/>
    <w:rsid w:val="00BA01D2"/>
    <w:rsid w:val="00BA0640"/>
    <w:rsid w:val="00BA2806"/>
    <w:rsid w:val="00BA62E1"/>
    <w:rsid w:val="00BA71E5"/>
    <w:rsid w:val="00BB0D7E"/>
    <w:rsid w:val="00BB1872"/>
    <w:rsid w:val="00BB374F"/>
    <w:rsid w:val="00BB3CD9"/>
    <w:rsid w:val="00BB5074"/>
    <w:rsid w:val="00BB7991"/>
    <w:rsid w:val="00BC0EF0"/>
    <w:rsid w:val="00BC1660"/>
    <w:rsid w:val="00BC211C"/>
    <w:rsid w:val="00BC4109"/>
    <w:rsid w:val="00BC4C10"/>
    <w:rsid w:val="00BC7487"/>
    <w:rsid w:val="00BC7D00"/>
    <w:rsid w:val="00BD45B4"/>
    <w:rsid w:val="00BD582B"/>
    <w:rsid w:val="00BD5D9F"/>
    <w:rsid w:val="00BD6657"/>
    <w:rsid w:val="00BE3051"/>
    <w:rsid w:val="00BE69F3"/>
    <w:rsid w:val="00BF3517"/>
    <w:rsid w:val="00BF3AAB"/>
    <w:rsid w:val="00BF41BE"/>
    <w:rsid w:val="00BF5E33"/>
    <w:rsid w:val="00BF7759"/>
    <w:rsid w:val="00C01586"/>
    <w:rsid w:val="00C02E0E"/>
    <w:rsid w:val="00C0644C"/>
    <w:rsid w:val="00C07243"/>
    <w:rsid w:val="00C07483"/>
    <w:rsid w:val="00C12A4E"/>
    <w:rsid w:val="00C13AF2"/>
    <w:rsid w:val="00C21D9C"/>
    <w:rsid w:val="00C25160"/>
    <w:rsid w:val="00C251EA"/>
    <w:rsid w:val="00C26A73"/>
    <w:rsid w:val="00C26FA5"/>
    <w:rsid w:val="00C27474"/>
    <w:rsid w:val="00C310E9"/>
    <w:rsid w:val="00C3131B"/>
    <w:rsid w:val="00C35BA7"/>
    <w:rsid w:val="00C400A3"/>
    <w:rsid w:val="00C40871"/>
    <w:rsid w:val="00C43456"/>
    <w:rsid w:val="00C4364A"/>
    <w:rsid w:val="00C43664"/>
    <w:rsid w:val="00C45833"/>
    <w:rsid w:val="00C518EC"/>
    <w:rsid w:val="00C51928"/>
    <w:rsid w:val="00C52EE7"/>
    <w:rsid w:val="00C54442"/>
    <w:rsid w:val="00C56580"/>
    <w:rsid w:val="00C56CBD"/>
    <w:rsid w:val="00C6026B"/>
    <w:rsid w:val="00C61957"/>
    <w:rsid w:val="00C63DB8"/>
    <w:rsid w:val="00C67C44"/>
    <w:rsid w:val="00C714A1"/>
    <w:rsid w:val="00C73AF1"/>
    <w:rsid w:val="00C761B0"/>
    <w:rsid w:val="00C76859"/>
    <w:rsid w:val="00C7719F"/>
    <w:rsid w:val="00C8053E"/>
    <w:rsid w:val="00C807BF"/>
    <w:rsid w:val="00C856DA"/>
    <w:rsid w:val="00C93191"/>
    <w:rsid w:val="00C9399F"/>
    <w:rsid w:val="00C93E72"/>
    <w:rsid w:val="00C95EAE"/>
    <w:rsid w:val="00C95F77"/>
    <w:rsid w:val="00C96458"/>
    <w:rsid w:val="00C96750"/>
    <w:rsid w:val="00C97E79"/>
    <w:rsid w:val="00CA12B1"/>
    <w:rsid w:val="00CA3BF2"/>
    <w:rsid w:val="00CA5363"/>
    <w:rsid w:val="00CA7CD2"/>
    <w:rsid w:val="00CB0334"/>
    <w:rsid w:val="00CB1271"/>
    <w:rsid w:val="00CB242A"/>
    <w:rsid w:val="00CB27AC"/>
    <w:rsid w:val="00CB53DF"/>
    <w:rsid w:val="00CB5414"/>
    <w:rsid w:val="00CB5A22"/>
    <w:rsid w:val="00CB61D9"/>
    <w:rsid w:val="00CB763B"/>
    <w:rsid w:val="00CB7F74"/>
    <w:rsid w:val="00CC1A72"/>
    <w:rsid w:val="00CC328B"/>
    <w:rsid w:val="00CC5D3E"/>
    <w:rsid w:val="00CC7025"/>
    <w:rsid w:val="00CD3F66"/>
    <w:rsid w:val="00CD5B78"/>
    <w:rsid w:val="00CD7566"/>
    <w:rsid w:val="00CD76FA"/>
    <w:rsid w:val="00CD7A39"/>
    <w:rsid w:val="00CE1BE5"/>
    <w:rsid w:val="00CE1C73"/>
    <w:rsid w:val="00CE43C5"/>
    <w:rsid w:val="00CE5BDC"/>
    <w:rsid w:val="00CE6C11"/>
    <w:rsid w:val="00CE7EE5"/>
    <w:rsid w:val="00CF0D97"/>
    <w:rsid w:val="00CF178C"/>
    <w:rsid w:val="00CF2370"/>
    <w:rsid w:val="00CF5E8B"/>
    <w:rsid w:val="00D00B7D"/>
    <w:rsid w:val="00D02992"/>
    <w:rsid w:val="00D0470D"/>
    <w:rsid w:val="00D055CD"/>
    <w:rsid w:val="00D05B27"/>
    <w:rsid w:val="00D05CDA"/>
    <w:rsid w:val="00D05D65"/>
    <w:rsid w:val="00D07FA3"/>
    <w:rsid w:val="00D1087B"/>
    <w:rsid w:val="00D1091C"/>
    <w:rsid w:val="00D110B1"/>
    <w:rsid w:val="00D110EA"/>
    <w:rsid w:val="00D115ED"/>
    <w:rsid w:val="00D123DA"/>
    <w:rsid w:val="00D139DB"/>
    <w:rsid w:val="00D157A3"/>
    <w:rsid w:val="00D15AC5"/>
    <w:rsid w:val="00D2082F"/>
    <w:rsid w:val="00D22E6F"/>
    <w:rsid w:val="00D22FB5"/>
    <w:rsid w:val="00D23639"/>
    <w:rsid w:val="00D2482B"/>
    <w:rsid w:val="00D25384"/>
    <w:rsid w:val="00D25534"/>
    <w:rsid w:val="00D26DAF"/>
    <w:rsid w:val="00D32763"/>
    <w:rsid w:val="00D33987"/>
    <w:rsid w:val="00D3575F"/>
    <w:rsid w:val="00D40E9B"/>
    <w:rsid w:val="00D436A2"/>
    <w:rsid w:val="00D43EA5"/>
    <w:rsid w:val="00D44304"/>
    <w:rsid w:val="00D47BBD"/>
    <w:rsid w:val="00D50D92"/>
    <w:rsid w:val="00D51180"/>
    <w:rsid w:val="00D51ECE"/>
    <w:rsid w:val="00D52CDE"/>
    <w:rsid w:val="00D5360B"/>
    <w:rsid w:val="00D550E5"/>
    <w:rsid w:val="00D55717"/>
    <w:rsid w:val="00D6631C"/>
    <w:rsid w:val="00D725F8"/>
    <w:rsid w:val="00D74769"/>
    <w:rsid w:val="00D76F6B"/>
    <w:rsid w:val="00D77C61"/>
    <w:rsid w:val="00D80971"/>
    <w:rsid w:val="00D80BA5"/>
    <w:rsid w:val="00D813FC"/>
    <w:rsid w:val="00D82066"/>
    <w:rsid w:val="00D82C49"/>
    <w:rsid w:val="00D83BAB"/>
    <w:rsid w:val="00D83C41"/>
    <w:rsid w:val="00D8427E"/>
    <w:rsid w:val="00D842A8"/>
    <w:rsid w:val="00D842BD"/>
    <w:rsid w:val="00D84FC6"/>
    <w:rsid w:val="00D8568E"/>
    <w:rsid w:val="00D86293"/>
    <w:rsid w:val="00D86C7C"/>
    <w:rsid w:val="00D8782C"/>
    <w:rsid w:val="00D9060B"/>
    <w:rsid w:val="00D916CE"/>
    <w:rsid w:val="00D93E70"/>
    <w:rsid w:val="00D9416B"/>
    <w:rsid w:val="00D94B78"/>
    <w:rsid w:val="00D94E57"/>
    <w:rsid w:val="00DA2038"/>
    <w:rsid w:val="00DA38B5"/>
    <w:rsid w:val="00DA47B3"/>
    <w:rsid w:val="00DA4E4D"/>
    <w:rsid w:val="00DA7A3C"/>
    <w:rsid w:val="00DA7C13"/>
    <w:rsid w:val="00DC0067"/>
    <w:rsid w:val="00DC0AEF"/>
    <w:rsid w:val="00DC0CCE"/>
    <w:rsid w:val="00DC2BD0"/>
    <w:rsid w:val="00DC5172"/>
    <w:rsid w:val="00DC5D9B"/>
    <w:rsid w:val="00DC6676"/>
    <w:rsid w:val="00DC7AF3"/>
    <w:rsid w:val="00DD0CF2"/>
    <w:rsid w:val="00DD14ED"/>
    <w:rsid w:val="00DD4B1F"/>
    <w:rsid w:val="00DD4CFE"/>
    <w:rsid w:val="00DE310D"/>
    <w:rsid w:val="00DE55C0"/>
    <w:rsid w:val="00DF12DC"/>
    <w:rsid w:val="00DF1B86"/>
    <w:rsid w:val="00DF2837"/>
    <w:rsid w:val="00DF73E5"/>
    <w:rsid w:val="00E008F7"/>
    <w:rsid w:val="00E00B50"/>
    <w:rsid w:val="00E00E87"/>
    <w:rsid w:val="00E0177F"/>
    <w:rsid w:val="00E02889"/>
    <w:rsid w:val="00E03D2E"/>
    <w:rsid w:val="00E03F4F"/>
    <w:rsid w:val="00E07E7F"/>
    <w:rsid w:val="00E13418"/>
    <w:rsid w:val="00E135C2"/>
    <w:rsid w:val="00E219C4"/>
    <w:rsid w:val="00E22837"/>
    <w:rsid w:val="00E236B6"/>
    <w:rsid w:val="00E3219B"/>
    <w:rsid w:val="00E339C8"/>
    <w:rsid w:val="00E35257"/>
    <w:rsid w:val="00E3789F"/>
    <w:rsid w:val="00E37B08"/>
    <w:rsid w:val="00E43407"/>
    <w:rsid w:val="00E43EA4"/>
    <w:rsid w:val="00E46A45"/>
    <w:rsid w:val="00E500B3"/>
    <w:rsid w:val="00E53120"/>
    <w:rsid w:val="00E55432"/>
    <w:rsid w:val="00E575E0"/>
    <w:rsid w:val="00E61924"/>
    <w:rsid w:val="00E658A9"/>
    <w:rsid w:val="00E65BB0"/>
    <w:rsid w:val="00E66677"/>
    <w:rsid w:val="00E66E5B"/>
    <w:rsid w:val="00E76396"/>
    <w:rsid w:val="00E801C9"/>
    <w:rsid w:val="00E814F9"/>
    <w:rsid w:val="00E82552"/>
    <w:rsid w:val="00E825E1"/>
    <w:rsid w:val="00E82F31"/>
    <w:rsid w:val="00E83CB1"/>
    <w:rsid w:val="00E850A3"/>
    <w:rsid w:val="00E85BE9"/>
    <w:rsid w:val="00E91143"/>
    <w:rsid w:val="00E919C8"/>
    <w:rsid w:val="00E951A1"/>
    <w:rsid w:val="00E957BE"/>
    <w:rsid w:val="00EA2026"/>
    <w:rsid w:val="00EA2A75"/>
    <w:rsid w:val="00EA2C13"/>
    <w:rsid w:val="00EA3654"/>
    <w:rsid w:val="00EA3A6F"/>
    <w:rsid w:val="00EA4CF4"/>
    <w:rsid w:val="00EA5DAA"/>
    <w:rsid w:val="00EA690E"/>
    <w:rsid w:val="00EB51C9"/>
    <w:rsid w:val="00EB576C"/>
    <w:rsid w:val="00EB67E4"/>
    <w:rsid w:val="00EC3DEE"/>
    <w:rsid w:val="00EC60F6"/>
    <w:rsid w:val="00ED398F"/>
    <w:rsid w:val="00ED3B27"/>
    <w:rsid w:val="00ED5835"/>
    <w:rsid w:val="00ED62E4"/>
    <w:rsid w:val="00ED66AD"/>
    <w:rsid w:val="00EE7BBA"/>
    <w:rsid w:val="00EF09B3"/>
    <w:rsid w:val="00EF2BEF"/>
    <w:rsid w:val="00F00AEF"/>
    <w:rsid w:val="00F02F18"/>
    <w:rsid w:val="00F05C68"/>
    <w:rsid w:val="00F061F2"/>
    <w:rsid w:val="00F06E37"/>
    <w:rsid w:val="00F07C82"/>
    <w:rsid w:val="00F07F83"/>
    <w:rsid w:val="00F07FAF"/>
    <w:rsid w:val="00F10769"/>
    <w:rsid w:val="00F11B84"/>
    <w:rsid w:val="00F12D62"/>
    <w:rsid w:val="00F14671"/>
    <w:rsid w:val="00F14E37"/>
    <w:rsid w:val="00F15D87"/>
    <w:rsid w:val="00F16C5A"/>
    <w:rsid w:val="00F22BB7"/>
    <w:rsid w:val="00F2435B"/>
    <w:rsid w:val="00F246B8"/>
    <w:rsid w:val="00F24FD8"/>
    <w:rsid w:val="00F257C1"/>
    <w:rsid w:val="00F2638D"/>
    <w:rsid w:val="00F30214"/>
    <w:rsid w:val="00F3389D"/>
    <w:rsid w:val="00F35037"/>
    <w:rsid w:val="00F36A83"/>
    <w:rsid w:val="00F3766E"/>
    <w:rsid w:val="00F378D0"/>
    <w:rsid w:val="00F37E5B"/>
    <w:rsid w:val="00F40074"/>
    <w:rsid w:val="00F4048C"/>
    <w:rsid w:val="00F406E0"/>
    <w:rsid w:val="00F419D7"/>
    <w:rsid w:val="00F4258E"/>
    <w:rsid w:val="00F44B58"/>
    <w:rsid w:val="00F50925"/>
    <w:rsid w:val="00F5245A"/>
    <w:rsid w:val="00F543B4"/>
    <w:rsid w:val="00F54646"/>
    <w:rsid w:val="00F54B08"/>
    <w:rsid w:val="00F54D99"/>
    <w:rsid w:val="00F55CF1"/>
    <w:rsid w:val="00F56009"/>
    <w:rsid w:val="00F5637F"/>
    <w:rsid w:val="00F577F9"/>
    <w:rsid w:val="00F61F3A"/>
    <w:rsid w:val="00F6408C"/>
    <w:rsid w:val="00F73A19"/>
    <w:rsid w:val="00F748A4"/>
    <w:rsid w:val="00F83978"/>
    <w:rsid w:val="00F8607D"/>
    <w:rsid w:val="00F86ECA"/>
    <w:rsid w:val="00FA726D"/>
    <w:rsid w:val="00FA767A"/>
    <w:rsid w:val="00FB0FD7"/>
    <w:rsid w:val="00FB1771"/>
    <w:rsid w:val="00FB1D84"/>
    <w:rsid w:val="00FB1F47"/>
    <w:rsid w:val="00FB21D6"/>
    <w:rsid w:val="00FB2843"/>
    <w:rsid w:val="00FB4ADB"/>
    <w:rsid w:val="00FB4F45"/>
    <w:rsid w:val="00FB5F94"/>
    <w:rsid w:val="00FC4DE8"/>
    <w:rsid w:val="00FC7E34"/>
    <w:rsid w:val="00FD09BC"/>
    <w:rsid w:val="00FD0E37"/>
    <w:rsid w:val="00FD18ED"/>
    <w:rsid w:val="00FD3752"/>
    <w:rsid w:val="00FD7106"/>
    <w:rsid w:val="00FD744A"/>
    <w:rsid w:val="00FE39B3"/>
    <w:rsid w:val="00FE3B38"/>
    <w:rsid w:val="00FE3C5A"/>
    <w:rsid w:val="00FE6639"/>
    <w:rsid w:val="00FF65A5"/>
    <w:rsid w:val="00FF7596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3F8578"/>
  <w15:docId w15:val="{B2CA4786-5B04-4A9A-BB25-4A895802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15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6667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F315A"/>
    <w:pPr>
      <w:keepNext/>
      <w:numPr>
        <w:ilvl w:val="2"/>
        <w:numId w:val="1"/>
      </w:numPr>
      <w:overflowPunct w:val="0"/>
      <w:autoSpaceDE w:val="0"/>
      <w:spacing w:line="288" w:lineRule="auto"/>
      <w:textAlignment w:val="baseline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7F315A"/>
    <w:pPr>
      <w:keepNext/>
      <w:numPr>
        <w:ilvl w:val="3"/>
        <w:numId w:val="1"/>
      </w:numPr>
      <w:overflowPunct w:val="0"/>
      <w:autoSpaceDE w:val="0"/>
      <w:spacing w:line="228" w:lineRule="auto"/>
      <w:jc w:val="center"/>
      <w:textAlignment w:val="baseline"/>
      <w:outlineLvl w:val="3"/>
    </w:pPr>
    <w:rPr>
      <w:b/>
      <w:i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E6667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шрифт абзаца3"/>
    <w:rsid w:val="007F315A"/>
  </w:style>
  <w:style w:type="character" w:customStyle="1" w:styleId="Absatz-Standardschriftart">
    <w:name w:val="Absatz-Standardschriftart"/>
    <w:rsid w:val="007F315A"/>
  </w:style>
  <w:style w:type="character" w:customStyle="1" w:styleId="WW-Absatz-Standardschriftart">
    <w:name w:val="WW-Absatz-Standardschriftart"/>
    <w:rsid w:val="007F315A"/>
  </w:style>
  <w:style w:type="character" w:customStyle="1" w:styleId="2">
    <w:name w:val="Основной шрифт абзаца2"/>
    <w:rsid w:val="007F315A"/>
  </w:style>
  <w:style w:type="character" w:customStyle="1" w:styleId="11">
    <w:name w:val="Основной шрифт абзаца1"/>
    <w:rsid w:val="007F315A"/>
  </w:style>
  <w:style w:type="character" w:customStyle="1" w:styleId="12">
    <w:name w:val="Гиперссылка1"/>
    <w:rsid w:val="007F315A"/>
    <w:rPr>
      <w:color w:val="0000FF"/>
      <w:u w:val="single"/>
    </w:rPr>
  </w:style>
  <w:style w:type="character" w:styleId="a3">
    <w:name w:val="Hyperlink"/>
    <w:rsid w:val="007F315A"/>
    <w:rPr>
      <w:color w:val="0000FF"/>
      <w:u w:val="single"/>
    </w:rPr>
  </w:style>
  <w:style w:type="character" w:customStyle="1" w:styleId="a4">
    <w:name w:val="Символ нумерации"/>
    <w:rsid w:val="007F315A"/>
  </w:style>
  <w:style w:type="paragraph" w:customStyle="1" w:styleId="13">
    <w:name w:val="Заголовок1"/>
    <w:basedOn w:val="a"/>
    <w:next w:val="a5"/>
    <w:rsid w:val="007F315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rsid w:val="00CE7EE5"/>
    <w:pPr>
      <w:overflowPunct w:val="0"/>
      <w:autoSpaceDE w:val="0"/>
      <w:spacing w:before="220"/>
      <w:ind w:right="864"/>
      <w:jc w:val="both"/>
      <w:textAlignment w:val="baseline"/>
    </w:pPr>
    <w:rPr>
      <w:i/>
      <w:sz w:val="24"/>
    </w:rPr>
  </w:style>
  <w:style w:type="paragraph" w:styleId="a7">
    <w:name w:val="List"/>
    <w:basedOn w:val="a5"/>
    <w:rsid w:val="007F315A"/>
    <w:rPr>
      <w:rFonts w:cs="Tahoma"/>
    </w:rPr>
  </w:style>
  <w:style w:type="paragraph" w:customStyle="1" w:styleId="31">
    <w:name w:val="Название3"/>
    <w:basedOn w:val="a"/>
    <w:rsid w:val="00CE7EE5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7F315A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CE7EE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7F315A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7F315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rsid w:val="007F315A"/>
    <w:pPr>
      <w:suppressLineNumbers/>
    </w:pPr>
    <w:rPr>
      <w:rFonts w:cs="Tahoma"/>
    </w:rPr>
  </w:style>
  <w:style w:type="paragraph" w:customStyle="1" w:styleId="210">
    <w:name w:val="Основной текст 21"/>
    <w:basedOn w:val="a"/>
    <w:rsid w:val="007F315A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paragraph" w:styleId="a8">
    <w:name w:val="Title"/>
    <w:basedOn w:val="a"/>
    <w:next w:val="a9"/>
    <w:qFormat/>
    <w:rsid w:val="00CE7EE5"/>
    <w:pPr>
      <w:overflowPunct w:val="0"/>
      <w:autoSpaceDE w:val="0"/>
      <w:ind w:right="864" w:firstLine="567"/>
      <w:jc w:val="center"/>
      <w:textAlignment w:val="baseline"/>
    </w:pPr>
    <w:rPr>
      <w:sz w:val="24"/>
    </w:rPr>
  </w:style>
  <w:style w:type="paragraph" w:styleId="a9">
    <w:name w:val="Subtitle"/>
    <w:basedOn w:val="13"/>
    <w:next w:val="a5"/>
    <w:qFormat/>
    <w:rsid w:val="00CE7EE5"/>
    <w:pPr>
      <w:jc w:val="center"/>
    </w:pPr>
    <w:rPr>
      <w:i/>
      <w:iCs/>
    </w:rPr>
  </w:style>
  <w:style w:type="paragraph" w:styleId="aa">
    <w:name w:val="footer"/>
    <w:basedOn w:val="a"/>
    <w:link w:val="ab"/>
    <w:uiPriority w:val="99"/>
    <w:rsid w:val="007F315A"/>
    <w:pPr>
      <w:tabs>
        <w:tab w:val="center" w:pos="4677"/>
        <w:tab w:val="right" w:pos="9355"/>
      </w:tabs>
      <w:overflowPunct w:val="0"/>
      <w:autoSpaceDE w:val="0"/>
      <w:textAlignment w:val="baseline"/>
    </w:pPr>
  </w:style>
  <w:style w:type="paragraph" w:styleId="ac">
    <w:name w:val="Body Text Indent"/>
    <w:basedOn w:val="a"/>
    <w:rsid w:val="00CE7EE5"/>
    <w:pPr>
      <w:overflowPunct w:val="0"/>
      <w:autoSpaceDE w:val="0"/>
      <w:ind w:right="286" w:firstLine="567"/>
      <w:jc w:val="both"/>
      <w:textAlignment w:val="baseline"/>
    </w:pPr>
    <w:rPr>
      <w:sz w:val="23"/>
    </w:rPr>
  </w:style>
  <w:style w:type="paragraph" w:styleId="ad">
    <w:name w:val="header"/>
    <w:basedOn w:val="a"/>
    <w:rsid w:val="007F315A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e">
    <w:name w:val="Содержимое таблицы"/>
    <w:basedOn w:val="a"/>
    <w:rsid w:val="007F315A"/>
    <w:pPr>
      <w:suppressLineNumbers/>
    </w:pPr>
  </w:style>
  <w:style w:type="paragraph" w:customStyle="1" w:styleId="af">
    <w:name w:val="Заголовок таблицы"/>
    <w:basedOn w:val="ae"/>
    <w:rsid w:val="00CE7EE5"/>
    <w:pPr>
      <w:jc w:val="center"/>
    </w:pPr>
    <w:rPr>
      <w:b/>
      <w:bCs/>
    </w:rPr>
  </w:style>
  <w:style w:type="paragraph" w:customStyle="1" w:styleId="ConsPlusNormal">
    <w:name w:val="ConsPlu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link w:val="af1"/>
    <w:semiHidden/>
    <w:unhideWhenUsed/>
    <w:rsid w:val="00CE7EE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semiHidden/>
    <w:rsid w:val="009110A5"/>
    <w:rPr>
      <w:rFonts w:ascii="Segoe UI" w:hAnsi="Segoe UI" w:cs="Segoe UI"/>
      <w:sz w:val="18"/>
      <w:szCs w:val="18"/>
      <w:lang w:eastAsia="ar-SA"/>
    </w:rPr>
  </w:style>
  <w:style w:type="character" w:customStyle="1" w:styleId="apple-converted-space">
    <w:name w:val="apple-converted-space"/>
    <w:rsid w:val="00771E0E"/>
  </w:style>
  <w:style w:type="character" w:styleId="af2">
    <w:name w:val="annotation reference"/>
    <w:uiPriority w:val="99"/>
    <w:semiHidden/>
    <w:unhideWhenUsed/>
    <w:rsid w:val="0065626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5626C"/>
    <w:pPr>
      <w:suppressAutoHyphens w:val="0"/>
    </w:pPr>
    <w:rPr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5626C"/>
  </w:style>
  <w:style w:type="paragraph" w:customStyle="1" w:styleId="LO-Normal">
    <w:name w:val="LO-Normal"/>
    <w:rsid w:val="009D59CC"/>
    <w:pPr>
      <w:widowControl w:val="0"/>
      <w:suppressAutoHyphens/>
      <w:spacing w:before="120"/>
    </w:pPr>
    <w:rPr>
      <w:sz w:val="24"/>
      <w:lang w:eastAsia="zh-CN"/>
    </w:rPr>
  </w:style>
  <w:style w:type="character" w:customStyle="1" w:styleId="10">
    <w:name w:val="Заголовок 1 Знак"/>
    <w:link w:val="1"/>
    <w:uiPriority w:val="9"/>
    <w:rsid w:val="00E6667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80">
    <w:name w:val="Заголовок 8 Знак"/>
    <w:link w:val="8"/>
    <w:uiPriority w:val="9"/>
    <w:rsid w:val="00E66677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f5">
    <w:name w:val="No Spacing"/>
    <w:uiPriority w:val="1"/>
    <w:qFormat/>
    <w:rsid w:val="00CE7EE5"/>
    <w:rPr>
      <w:rFonts w:ascii="Calibri" w:eastAsia="Calibri" w:hAnsi="Calibri"/>
      <w:sz w:val="22"/>
      <w:szCs w:val="22"/>
      <w:lang w:eastAsia="en-US"/>
    </w:rPr>
  </w:style>
  <w:style w:type="paragraph" w:styleId="af6">
    <w:name w:val="Normal (Web)"/>
    <w:basedOn w:val="a"/>
    <w:uiPriority w:val="99"/>
    <w:rsid w:val="0085190B"/>
    <w:pPr>
      <w:autoSpaceDN w:val="0"/>
      <w:spacing w:before="100" w:after="100"/>
      <w:textAlignment w:val="baseline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C1BAB"/>
    <w:rPr>
      <w:i/>
      <w:sz w:val="24"/>
      <w:lang w:eastAsia="ar-SA"/>
    </w:rPr>
  </w:style>
  <w:style w:type="paragraph" w:styleId="af7">
    <w:name w:val="annotation subject"/>
    <w:basedOn w:val="af3"/>
    <w:next w:val="af3"/>
    <w:link w:val="af8"/>
    <w:uiPriority w:val="99"/>
    <w:semiHidden/>
    <w:unhideWhenUsed/>
    <w:rsid w:val="005A6EAC"/>
    <w:pPr>
      <w:suppressAutoHyphens/>
    </w:pPr>
    <w:rPr>
      <w:b/>
      <w:bCs/>
      <w:lang w:eastAsia="ar-SA"/>
    </w:rPr>
  </w:style>
  <w:style w:type="character" w:customStyle="1" w:styleId="af8">
    <w:name w:val="Тема примечания Знак"/>
    <w:basedOn w:val="af4"/>
    <w:link w:val="af7"/>
    <w:uiPriority w:val="99"/>
    <w:semiHidden/>
    <w:rsid w:val="005A6EAC"/>
    <w:rPr>
      <w:b/>
      <w:bCs/>
      <w:lang w:eastAsia="ar-SA"/>
    </w:rPr>
  </w:style>
  <w:style w:type="paragraph" w:styleId="af9">
    <w:name w:val="List Paragraph"/>
    <w:basedOn w:val="a"/>
    <w:uiPriority w:val="34"/>
    <w:qFormat/>
    <w:rsid w:val="000E3D32"/>
    <w:pPr>
      <w:ind w:left="720"/>
      <w:contextualSpacing/>
    </w:pPr>
  </w:style>
  <w:style w:type="character" w:customStyle="1" w:styleId="22">
    <w:name w:val="Гиперссылка2"/>
    <w:rsid w:val="00CE7EE5"/>
    <w:rPr>
      <w:color w:val="0000FF"/>
      <w:u w:val="single"/>
    </w:rPr>
  </w:style>
  <w:style w:type="paragraph" w:customStyle="1" w:styleId="23">
    <w:name w:val="Заголовок2"/>
    <w:basedOn w:val="a"/>
    <w:next w:val="a5"/>
    <w:rsid w:val="00CE7EE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220">
    <w:name w:val="Основной текст 22"/>
    <w:basedOn w:val="a"/>
    <w:rsid w:val="00CE7EE5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character" w:customStyle="1" w:styleId="FontStyle12">
    <w:name w:val="Font Style12"/>
    <w:basedOn w:val="a0"/>
    <w:uiPriority w:val="99"/>
    <w:rsid w:val="0046648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794C6F"/>
    <w:pPr>
      <w:widowControl w:val="0"/>
      <w:suppressAutoHyphens w:val="0"/>
      <w:autoSpaceDE w:val="0"/>
      <w:autoSpaceDN w:val="0"/>
      <w:adjustRightInd w:val="0"/>
      <w:spacing w:line="283" w:lineRule="exact"/>
    </w:pPr>
    <w:rPr>
      <w:rFonts w:eastAsiaTheme="minorEastAsia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8C45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9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911E4-42A9-49A3-918C-145F91EC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1</Pages>
  <Words>6362</Words>
  <Characters>36268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3/</vt:lpstr>
    </vt:vector>
  </TitlesOfParts>
  <Company/>
  <LinksUpToDate>false</LinksUpToDate>
  <CharactersWithSpaces>42545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3/</dc:title>
  <dc:creator>Kornilova</dc:creator>
  <cp:lastModifiedBy>Демина Алеся Васильевна</cp:lastModifiedBy>
  <cp:revision>18</cp:revision>
  <cp:lastPrinted>2023-01-16T04:39:00Z</cp:lastPrinted>
  <dcterms:created xsi:type="dcterms:W3CDTF">2024-03-11T09:45:00Z</dcterms:created>
  <dcterms:modified xsi:type="dcterms:W3CDTF">2024-04-10T04:23:00Z</dcterms:modified>
</cp:coreProperties>
</file>