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6C7" w:rsidRPr="001742E6" w:rsidRDefault="00A926C7" w:rsidP="00581C11">
      <w:pPr>
        <w:spacing w:line="276" w:lineRule="auto"/>
        <w:jc w:val="center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>Спецификация №</w:t>
      </w:r>
      <w:r w:rsidR="00AD4574">
        <w:rPr>
          <w:b/>
          <w:i/>
          <w:sz w:val="24"/>
          <w:szCs w:val="24"/>
        </w:rPr>
        <w:t>___</w:t>
      </w:r>
    </w:p>
    <w:p w:rsidR="00A926C7" w:rsidRPr="001742E6" w:rsidRDefault="00A926C7" w:rsidP="00581C11">
      <w:pPr>
        <w:spacing w:line="276" w:lineRule="auto"/>
        <w:jc w:val="center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к договору поставки </w:t>
      </w:r>
      <w:r w:rsidR="004A7F37" w:rsidRPr="001742E6">
        <w:rPr>
          <w:b/>
          <w:i/>
          <w:sz w:val="24"/>
          <w:szCs w:val="24"/>
        </w:rPr>
        <w:t>№</w:t>
      </w:r>
      <w:r w:rsidR="006E77A6">
        <w:rPr>
          <w:b/>
          <w:i/>
          <w:sz w:val="24"/>
          <w:szCs w:val="24"/>
        </w:rPr>
        <w:t>________</w:t>
      </w:r>
      <w:r w:rsidR="004A781C" w:rsidRPr="001742E6">
        <w:rPr>
          <w:b/>
          <w:i/>
          <w:color w:val="000000"/>
          <w:sz w:val="24"/>
          <w:szCs w:val="24"/>
        </w:rPr>
        <w:t xml:space="preserve"> от </w:t>
      </w:r>
      <w:r w:rsidR="006E77A6">
        <w:rPr>
          <w:b/>
          <w:i/>
          <w:color w:val="000000"/>
          <w:sz w:val="24"/>
          <w:szCs w:val="24"/>
        </w:rPr>
        <w:t>_________________</w:t>
      </w:r>
      <w:r w:rsidR="00BB1E05" w:rsidRPr="001742E6">
        <w:rPr>
          <w:b/>
          <w:i/>
          <w:color w:val="000000"/>
          <w:sz w:val="24"/>
          <w:szCs w:val="24"/>
        </w:rPr>
        <w:t>г.</w:t>
      </w:r>
    </w:p>
    <w:p w:rsidR="00A926C7" w:rsidRPr="001742E6" w:rsidRDefault="00A926C7" w:rsidP="00581C11">
      <w:pPr>
        <w:spacing w:line="276" w:lineRule="auto"/>
        <w:jc w:val="center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между </w:t>
      </w:r>
      <w:r w:rsidR="00AD4574">
        <w:rPr>
          <w:b/>
          <w:i/>
          <w:sz w:val="24"/>
          <w:szCs w:val="24"/>
        </w:rPr>
        <w:t>____________________</w:t>
      </w:r>
      <w:r w:rsidRPr="001742E6">
        <w:rPr>
          <w:b/>
          <w:i/>
          <w:sz w:val="24"/>
          <w:szCs w:val="24"/>
        </w:rPr>
        <w:t xml:space="preserve"> и АО «НХС»</w:t>
      </w:r>
    </w:p>
    <w:p w:rsidR="00A926C7" w:rsidRPr="00581C11" w:rsidRDefault="00A926C7" w:rsidP="00581C11">
      <w:pPr>
        <w:spacing w:line="276" w:lineRule="auto"/>
        <w:jc w:val="center"/>
        <w:rPr>
          <w:b/>
          <w:i/>
          <w:sz w:val="16"/>
          <w:szCs w:val="16"/>
        </w:rPr>
      </w:pPr>
    </w:p>
    <w:p w:rsidR="00C91BF2" w:rsidRPr="001742E6" w:rsidRDefault="00C91BF2" w:rsidP="00581C11">
      <w:pPr>
        <w:spacing w:line="276" w:lineRule="auto"/>
        <w:rPr>
          <w:b/>
          <w:sz w:val="24"/>
          <w:szCs w:val="24"/>
        </w:rPr>
      </w:pPr>
      <w:r w:rsidRPr="001742E6">
        <w:rPr>
          <w:b/>
          <w:sz w:val="24"/>
          <w:szCs w:val="24"/>
        </w:rPr>
        <w:t xml:space="preserve">г. </w:t>
      </w:r>
      <w:r w:rsidR="0089149C" w:rsidRPr="001742E6">
        <w:rPr>
          <w:b/>
          <w:color w:val="000000"/>
          <w:sz w:val="24"/>
          <w:szCs w:val="24"/>
        </w:rPr>
        <w:t>Новокузнецк</w:t>
      </w:r>
      <w:r w:rsidRPr="001742E6">
        <w:rPr>
          <w:b/>
          <w:sz w:val="24"/>
          <w:szCs w:val="24"/>
        </w:rPr>
        <w:t xml:space="preserve">  </w:t>
      </w:r>
      <w:r w:rsidR="0068111F" w:rsidRPr="001742E6">
        <w:rPr>
          <w:b/>
          <w:sz w:val="24"/>
          <w:szCs w:val="24"/>
        </w:rPr>
        <w:t xml:space="preserve">                                 </w:t>
      </w:r>
      <w:r w:rsidR="00605131" w:rsidRPr="001742E6">
        <w:rPr>
          <w:b/>
          <w:sz w:val="24"/>
          <w:szCs w:val="24"/>
        </w:rPr>
        <w:t xml:space="preserve">                </w:t>
      </w:r>
      <w:r w:rsidR="006835DC" w:rsidRPr="001742E6">
        <w:rPr>
          <w:b/>
          <w:sz w:val="24"/>
          <w:szCs w:val="24"/>
        </w:rPr>
        <w:t xml:space="preserve">       </w:t>
      </w:r>
      <w:r w:rsidR="001742E6">
        <w:rPr>
          <w:b/>
          <w:sz w:val="24"/>
          <w:szCs w:val="24"/>
        </w:rPr>
        <w:t xml:space="preserve"> </w:t>
      </w:r>
      <w:r w:rsidR="00EA56ED" w:rsidRPr="001742E6">
        <w:rPr>
          <w:b/>
          <w:sz w:val="24"/>
          <w:szCs w:val="24"/>
        </w:rPr>
        <w:t xml:space="preserve">                    </w:t>
      </w:r>
      <w:r w:rsidR="00672568" w:rsidRPr="001742E6">
        <w:rPr>
          <w:b/>
          <w:sz w:val="24"/>
          <w:szCs w:val="24"/>
        </w:rPr>
        <w:t xml:space="preserve">        </w:t>
      </w:r>
      <w:r w:rsidR="00845761" w:rsidRPr="001742E6">
        <w:rPr>
          <w:b/>
          <w:sz w:val="24"/>
          <w:szCs w:val="24"/>
        </w:rPr>
        <w:t>«___» _______________ 20</w:t>
      </w:r>
      <w:r w:rsidR="00A926C7" w:rsidRPr="001742E6">
        <w:rPr>
          <w:b/>
          <w:sz w:val="24"/>
          <w:szCs w:val="24"/>
        </w:rPr>
        <w:t>2</w:t>
      </w:r>
      <w:r w:rsidR="0096323B" w:rsidRPr="001742E6">
        <w:rPr>
          <w:b/>
          <w:sz w:val="24"/>
          <w:szCs w:val="24"/>
        </w:rPr>
        <w:t>4</w:t>
      </w:r>
      <w:r w:rsidR="00AC2D92" w:rsidRPr="001742E6">
        <w:rPr>
          <w:b/>
          <w:sz w:val="24"/>
          <w:szCs w:val="24"/>
        </w:rPr>
        <w:t xml:space="preserve"> г.</w:t>
      </w:r>
    </w:p>
    <w:p w:rsidR="00C91BF2" w:rsidRPr="00581C11" w:rsidRDefault="00C91BF2" w:rsidP="00581C11">
      <w:pPr>
        <w:spacing w:line="276" w:lineRule="auto"/>
        <w:rPr>
          <w:sz w:val="16"/>
          <w:szCs w:val="16"/>
        </w:rPr>
      </w:pPr>
    </w:p>
    <w:p w:rsidR="00683079" w:rsidRPr="001742E6" w:rsidRDefault="00AD4574" w:rsidP="00581C11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________________________________</w:t>
      </w:r>
      <w:r w:rsidR="00F82E31" w:rsidRPr="00F82E31">
        <w:rPr>
          <w:sz w:val="24"/>
          <w:szCs w:val="24"/>
        </w:rPr>
        <w:t xml:space="preserve">, именуемое в дальнейшем </w:t>
      </w:r>
      <w:r w:rsidR="00F82E31" w:rsidRPr="00F82E31">
        <w:rPr>
          <w:b/>
          <w:sz w:val="24"/>
          <w:szCs w:val="24"/>
        </w:rPr>
        <w:t>«Поставщик»</w:t>
      </w:r>
      <w:r w:rsidR="00F82E31" w:rsidRPr="00F82E31">
        <w:rPr>
          <w:sz w:val="24"/>
          <w:szCs w:val="24"/>
        </w:rPr>
        <w:t xml:space="preserve">, в лице Директора </w:t>
      </w:r>
      <w:r>
        <w:rPr>
          <w:sz w:val="24"/>
          <w:szCs w:val="24"/>
        </w:rPr>
        <w:t>_________________________</w:t>
      </w:r>
      <w:r w:rsidR="00F82E31" w:rsidRPr="00F82E31">
        <w:rPr>
          <w:sz w:val="24"/>
          <w:szCs w:val="24"/>
        </w:rPr>
        <w:t>, действующего на основании Устава с одной стороны</w:t>
      </w:r>
      <w:r w:rsidR="00F82E31" w:rsidRPr="00F82E31">
        <w:rPr>
          <w:sz w:val="24"/>
          <w:szCs w:val="24"/>
          <w:lang w:eastAsia="ar-SA"/>
        </w:rPr>
        <w:t xml:space="preserve">, и </w:t>
      </w:r>
      <w:r w:rsidR="00F82E31" w:rsidRPr="00F82E31">
        <w:rPr>
          <w:b/>
          <w:sz w:val="24"/>
          <w:szCs w:val="24"/>
          <w:lang w:eastAsia="ar-SA"/>
        </w:rPr>
        <w:t>Акционерное Общество «НефтеХимСервис» (АО «НХС»)</w:t>
      </w:r>
      <w:r w:rsidR="00F82E31" w:rsidRPr="00F82E31">
        <w:rPr>
          <w:sz w:val="24"/>
          <w:szCs w:val="24"/>
          <w:lang w:eastAsia="ar-SA"/>
        </w:rPr>
        <w:t>, именуемое в дальнейшем «</w:t>
      </w:r>
      <w:r w:rsidR="00F82E31" w:rsidRPr="00F82E31">
        <w:rPr>
          <w:b/>
          <w:sz w:val="24"/>
          <w:szCs w:val="24"/>
          <w:lang w:eastAsia="ar-SA"/>
        </w:rPr>
        <w:t>Покупатель</w:t>
      </w:r>
      <w:r w:rsidR="00F82E31" w:rsidRPr="00F82E31">
        <w:rPr>
          <w:sz w:val="24"/>
          <w:szCs w:val="24"/>
          <w:lang w:eastAsia="ar-SA"/>
        </w:rPr>
        <w:t>», в лице Генерального директора Штебы Василия Эдуардовича действующего на основании Устава, с другой стороны, при совместном упоминании именуемые «Стороны»</w:t>
      </w:r>
      <w:r w:rsidR="00683079" w:rsidRPr="001742E6">
        <w:rPr>
          <w:sz w:val="24"/>
          <w:szCs w:val="24"/>
        </w:rPr>
        <w:t>, подписали настоящую Спецификацию о нижеследующем:</w:t>
      </w:r>
    </w:p>
    <w:p w:rsidR="00C91BF2" w:rsidRPr="001742E6" w:rsidRDefault="002613A2" w:rsidP="00581C11">
      <w:pPr>
        <w:pStyle w:val="a6"/>
        <w:numPr>
          <w:ilvl w:val="0"/>
          <w:numId w:val="1"/>
        </w:numPr>
        <w:spacing w:line="276" w:lineRule="auto"/>
        <w:rPr>
          <w:b/>
          <w:sz w:val="24"/>
          <w:szCs w:val="24"/>
        </w:rPr>
      </w:pPr>
      <w:r w:rsidRPr="001742E6">
        <w:rPr>
          <w:b/>
          <w:sz w:val="24"/>
          <w:szCs w:val="24"/>
        </w:rPr>
        <w:t>Предмет спецификации</w:t>
      </w:r>
    </w:p>
    <w:p w:rsidR="00C91BF2" w:rsidRPr="001742E6" w:rsidRDefault="00C91BF2" w:rsidP="00581C11">
      <w:pPr>
        <w:pStyle w:val="a6"/>
        <w:numPr>
          <w:ilvl w:val="1"/>
          <w:numId w:val="1"/>
        </w:numPr>
        <w:spacing w:line="276" w:lineRule="auto"/>
        <w:jc w:val="both"/>
        <w:rPr>
          <w:sz w:val="24"/>
          <w:szCs w:val="24"/>
        </w:rPr>
      </w:pPr>
      <w:r w:rsidRPr="001742E6">
        <w:rPr>
          <w:sz w:val="24"/>
          <w:szCs w:val="24"/>
        </w:rPr>
        <w:t>Поставщик обязуется поставить Товар, а Покупатель принять и оплатить Товар на условиях настоящей Спецификации.</w:t>
      </w:r>
    </w:p>
    <w:p w:rsidR="00DB0B09" w:rsidRPr="001742E6" w:rsidRDefault="00C91BF2" w:rsidP="00581C11">
      <w:pPr>
        <w:pStyle w:val="a6"/>
        <w:numPr>
          <w:ilvl w:val="1"/>
          <w:numId w:val="1"/>
        </w:numPr>
        <w:spacing w:line="276" w:lineRule="auto"/>
        <w:rPr>
          <w:b/>
          <w:sz w:val="24"/>
          <w:szCs w:val="24"/>
        </w:rPr>
      </w:pPr>
      <w:r w:rsidRPr="001742E6">
        <w:rPr>
          <w:sz w:val="24"/>
          <w:szCs w:val="24"/>
        </w:rPr>
        <w:t>Поставщик поставляет:</w:t>
      </w:r>
      <w:r w:rsidR="00DB0B09" w:rsidRPr="001742E6">
        <w:rPr>
          <w:b/>
          <w:sz w:val="24"/>
          <w:szCs w:val="24"/>
        </w:rPr>
        <w:t xml:space="preserve"> </w:t>
      </w:r>
      <w:r w:rsidR="00DB0B09" w:rsidRPr="001742E6">
        <w:rPr>
          <w:b/>
          <w:sz w:val="24"/>
          <w:szCs w:val="24"/>
        </w:rPr>
        <w:tab/>
      </w:r>
    </w:p>
    <w:tbl>
      <w:tblPr>
        <w:tblW w:w="10178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678"/>
        <w:gridCol w:w="850"/>
        <w:gridCol w:w="851"/>
        <w:gridCol w:w="1417"/>
        <w:gridCol w:w="1673"/>
      </w:tblGrid>
      <w:tr w:rsidR="00BD42CE" w:rsidRPr="00BD42CE" w:rsidTr="00BD42CE">
        <w:trPr>
          <w:cantSplit/>
          <w:trHeight w:val="9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№</w:t>
            </w:r>
          </w:p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Наименование Товара Поставщика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Цена за ед., руб. без НДС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Сумма, руб.</w:t>
            </w:r>
          </w:p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без НДС</w:t>
            </w:r>
          </w:p>
        </w:tc>
      </w:tr>
      <w:tr w:rsidR="00BD42CE" w:rsidRPr="00BD42CE" w:rsidTr="00BD42CE">
        <w:trPr>
          <w:cantSplit/>
          <w:trHeight w:val="4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</w:rPr>
            </w:pPr>
            <w:bookmarkStart w:id="0" w:name="НаименованиеМТРЗаказчика"/>
            <w:bookmarkStart w:id="1" w:name="НаименованиеМТРПоставщика"/>
            <w:bookmarkEnd w:id="0"/>
            <w:bookmarkEnd w:id="1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bookmarkStart w:id="2" w:name="ТехХарактеристики"/>
            <w:bookmarkStart w:id="3" w:name="ЕдИзм"/>
            <w:bookmarkEnd w:id="2"/>
            <w:bookmarkEnd w:id="3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bookmarkStart w:id="4" w:name="Колво"/>
            <w:bookmarkEnd w:id="4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bookmarkStart w:id="5" w:name="ЦенаБезНДС"/>
            <w:bookmarkEnd w:id="5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bookmarkStart w:id="6" w:name="СуммаБезНДС"/>
            <w:bookmarkEnd w:id="6"/>
          </w:p>
        </w:tc>
      </w:tr>
      <w:tr w:rsidR="00BD42CE" w:rsidRPr="00BD42CE" w:rsidTr="00BD42CE">
        <w:trPr>
          <w:cantSplit/>
          <w:trHeight w:val="446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right"/>
              <w:textAlignment w:val="baseline"/>
              <w:rPr>
                <w:b/>
                <w:sz w:val="24"/>
                <w:szCs w:val="24"/>
                <w:lang w:eastAsia="ar-SA"/>
              </w:rPr>
            </w:pPr>
            <w:r w:rsidRPr="00BD42CE">
              <w:rPr>
                <w:b/>
                <w:sz w:val="24"/>
                <w:szCs w:val="24"/>
                <w:lang w:eastAsia="ar-SA"/>
              </w:rPr>
              <w:t>Итого сумма без НДС, руб.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BD42CE" w:rsidRPr="00BD42CE" w:rsidTr="00BD42CE">
        <w:trPr>
          <w:cantSplit/>
          <w:trHeight w:val="446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right"/>
              <w:textAlignment w:val="baseline"/>
              <w:rPr>
                <w:b/>
                <w:sz w:val="24"/>
                <w:szCs w:val="24"/>
                <w:lang w:eastAsia="ar-SA"/>
              </w:rPr>
            </w:pPr>
            <w:r w:rsidRPr="00BD42CE">
              <w:rPr>
                <w:b/>
                <w:sz w:val="24"/>
                <w:szCs w:val="24"/>
                <w:lang w:eastAsia="ar-SA"/>
              </w:rPr>
              <w:t>НДС 20%, руб.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BD42CE" w:rsidRPr="00BD42CE" w:rsidTr="00BD42CE">
        <w:trPr>
          <w:cantSplit/>
          <w:trHeight w:val="446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right"/>
              <w:textAlignment w:val="baseline"/>
              <w:rPr>
                <w:b/>
                <w:sz w:val="24"/>
                <w:szCs w:val="24"/>
                <w:lang w:eastAsia="ar-SA"/>
              </w:rPr>
            </w:pPr>
            <w:r w:rsidRPr="00BD42CE">
              <w:rPr>
                <w:b/>
                <w:sz w:val="24"/>
                <w:szCs w:val="24"/>
                <w:lang w:eastAsia="ar-SA"/>
              </w:rPr>
              <w:t>Итого сумма c НДС, руб.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</w:tbl>
    <w:p w:rsidR="00C91BF2" w:rsidRPr="001742E6" w:rsidRDefault="00C91BF2" w:rsidP="00581C11">
      <w:pPr>
        <w:pStyle w:val="a6"/>
        <w:numPr>
          <w:ilvl w:val="0"/>
          <w:numId w:val="1"/>
        </w:numPr>
        <w:spacing w:line="276" w:lineRule="auto"/>
        <w:jc w:val="both"/>
        <w:rPr>
          <w:color w:val="000000"/>
          <w:sz w:val="24"/>
          <w:szCs w:val="24"/>
        </w:rPr>
      </w:pPr>
      <w:bookmarkStart w:id="7" w:name="ИтогоБезНДСТаблица"/>
      <w:bookmarkEnd w:id="7"/>
      <w:r w:rsidRPr="001742E6">
        <w:rPr>
          <w:sz w:val="24"/>
          <w:szCs w:val="24"/>
        </w:rPr>
        <w:t>Общая сумма по спецификации №</w:t>
      </w:r>
      <w:r w:rsidR="00AD4574">
        <w:rPr>
          <w:sz w:val="24"/>
          <w:szCs w:val="24"/>
        </w:rPr>
        <w:t>____</w:t>
      </w:r>
      <w:r w:rsidRPr="001742E6">
        <w:rPr>
          <w:sz w:val="24"/>
          <w:szCs w:val="24"/>
        </w:rPr>
        <w:t xml:space="preserve"> составляет</w:t>
      </w:r>
      <w:r w:rsidR="00C31EB0" w:rsidRPr="001742E6">
        <w:rPr>
          <w:b/>
          <w:sz w:val="24"/>
          <w:szCs w:val="24"/>
        </w:rPr>
        <w:t xml:space="preserve">: </w:t>
      </w:r>
      <w:r w:rsidR="00AD4574">
        <w:rPr>
          <w:b/>
          <w:sz w:val="24"/>
          <w:szCs w:val="24"/>
        </w:rPr>
        <w:t>__________________________________</w:t>
      </w:r>
      <w:r w:rsidR="00C31EB0" w:rsidRPr="001742E6">
        <w:rPr>
          <w:b/>
          <w:sz w:val="24"/>
          <w:szCs w:val="24"/>
        </w:rPr>
        <w:t xml:space="preserve">.   </w:t>
      </w:r>
      <w:r w:rsidR="00F34701" w:rsidRPr="001742E6">
        <w:rPr>
          <w:sz w:val="24"/>
          <w:szCs w:val="24"/>
        </w:rPr>
        <w:t>Стоимость Т</w:t>
      </w:r>
      <w:r w:rsidR="00A926C7" w:rsidRPr="001742E6">
        <w:rPr>
          <w:sz w:val="24"/>
          <w:szCs w:val="24"/>
        </w:rPr>
        <w:t>овара включает в себя расходы согласно п.1.3 Договора поставки</w:t>
      </w:r>
      <w:r w:rsidRPr="001742E6">
        <w:rPr>
          <w:sz w:val="24"/>
          <w:szCs w:val="24"/>
        </w:rPr>
        <w:t xml:space="preserve"> </w:t>
      </w:r>
      <w:r w:rsidR="00BD42CE">
        <w:rPr>
          <w:color w:val="000000"/>
          <w:sz w:val="24"/>
          <w:szCs w:val="24"/>
        </w:rPr>
        <w:t>№________ от _______________</w:t>
      </w:r>
      <w:r w:rsidR="00BB1E05" w:rsidRPr="001742E6">
        <w:rPr>
          <w:color w:val="000000"/>
          <w:sz w:val="24"/>
          <w:szCs w:val="24"/>
        </w:rPr>
        <w:t>г.</w:t>
      </w:r>
      <w:r w:rsidR="007204C9" w:rsidRPr="001742E6">
        <w:rPr>
          <w:color w:val="000000"/>
          <w:sz w:val="24"/>
          <w:szCs w:val="24"/>
        </w:rPr>
        <w:t xml:space="preserve"> Сумма изменению не подлежит.</w:t>
      </w:r>
    </w:p>
    <w:p w:rsidR="00C91BF2" w:rsidRPr="001742E6" w:rsidRDefault="00C91BF2" w:rsidP="00581C11">
      <w:pPr>
        <w:pStyle w:val="a6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742E6">
        <w:rPr>
          <w:sz w:val="24"/>
          <w:szCs w:val="24"/>
        </w:rPr>
        <w:t>Срок поставки:</w:t>
      </w:r>
      <w:r w:rsidR="00336DA9" w:rsidRPr="001742E6">
        <w:rPr>
          <w:sz w:val="24"/>
          <w:szCs w:val="24"/>
        </w:rPr>
        <w:t xml:space="preserve"> </w:t>
      </w:r>
      <w:r w:rsidR="0039275F">
        <w:rPr>
          <w:sz w:val="24"/>
          <w:szCs w:val="24"/>
        </w:rPr>
        <w:t xml:space="preserve">в течение </w:t>
      </w:r>
      <w:r w:rsidR="00AD4574">
        <w:rPr>
          <w:sz w:val="24"/>
          <w:szCs w:val="24"/>
        </w:rPr>
        <w:t>_______</w:t>
      </w:r>
      <w:r w:rsidR="001742E6" w:rsidRPr="001742E6">
        <w:rPr>
          <w:sz w:val="24"/>
          <w:szCs w:val="24"/>
        </w:rPr>
        <w:t xml:space="preserve"> </w:t>
      </w:r>
      <w:r w:rsidR="00BD42CE">
        <w:rPr>
          <w:sz w:val="24"/>
          <w:szCs w:val="24"/>
        </w:rPr>
        <w:t>рабочи</w:t>
      </w:r>
      <w:r w:rsidR="003207DE" w:rsidRPr="001742E6">
        <w:rPr>
          <w:sz w:val="24"/>
          <w:szCs w:val="24"/>
        </w:rPr>
        <w:t>х дн</w:t>
      </w:r>
      <w:r w:rsidR="00FB6BD8" w:rsidRPr="001742E6">
        <w:rPr>
          <w:sz w:val="24"/>
          <w:szCs w:val="24"/>
        </w:rPr>
        <w:t>ей</w:t>
      </w:r>
      <w:r w:rsidR="003207DE" w:rsidRPr="001742E6">
        <w:rPr>
          <w:sz w:val="24"/>
          <w:szCs w:val="24"/>
        </w:rPr>
        <w:t xml:space="preserve"> </w:t>
      </w:r>
      <w:r w:rsidR="00FB6BD8" w:rsidRPr="001742E6">
        <w:rPr>
          <w:sz w:val="24"/>
          <w:szCs w:val="24"/>
        </w:rPr>
        <w:t>с д</w:t>
      </w:r>
      <w:r w:rsidR="00A17972" w:rsidRPr="001742E6">
        <w:rPr>
          <w:sz w:val="24"/>
          <w:szCs w:val="24"/>
        </w:rPr>
        <w:t xml:space="preserve">аты получения </w:t>
      </w:r>
      <w:r w:rsidR="001742E6" w:rsidRPr="001742E6">
        <w:rPr>
          <w:sz w:val="24"/>
          <w:szCs w:val="24"/>
        </w:rPr>
        <w:t>аванса в размере 5</w:t>
      </w:r>
      <w:r w:rsidR="00FB6BD8" w:rsidRPr="001742E6">
        <w:rPr>
          <w:sz w:val="24"/>
          <w:szCs w:val="24"/>
        </w:rPr>
        <w:t>0%, с правом досрочной поставки</w:t>
      </w:r>
      <w:r w:rsidR="000B3EF4" w:rsidRPr="001742E6">
        <w:rPr>
          <w:sz w:val="24"/>
          <w:szCs w:val="24"/>
        </w:rPr>
        <w:t>.</w:t>
      </w:r>
    </w:p>
    <w:p w:rsidR="00A926C7" w:rsidRPr="001742E6" w:rsidRDefault="00A926C7" w:rsidP="00581C11">
      <w:pPr>
        <w:widowControl/>
        <w:numPr>
          <w:ilvl w:val="0"/>
          <w:numId w:val="1"/>
        </w:numPr>
        <w:suppressAutoHyphens/>
        <w:autoSpaceDE/>
        <w:adjustRightInd/>
        <w:spacing w:line="276" w:lineRule="auto"/>
        <w:jc w:val="both"/>
        <w:textAlignment w:val="baseline"/>
        <w:rPr>
          <w:sz w:val="24"/>
          <w:szCs w:val="24"/>
        </w:rPr>
      </w:pPr>
      <w:r w:rsidRPr="001742E6">
        <w:rPr>
          <w:b/>
          <w:sz w:val="24"/>
          <w:szCs w:val="24"/>
        </w:rPr>
        <w:t>Условия поставки:</w:t>
      </w:r>
      <w:r w:rsidRPr="001742E6">
        <w:rPr>
          <w:sz w:val="24"/>
          <w:szCs w:val="24"/>
        </w:rPr>
        <w:t xml:space="preserve"> – до склада Покупателя.</w:t>
      </w:r>
    </w:p>
    <w:tbl>
      <w:tblPr>
        <w:tblW w:w="9917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48"/>
        <w:gridCol w:w="2235"/>
        <w:gridCol w:w="2934"/>
      </w:tblGrid>
      <w:tr w:rsidR="00A926C7" w:rsidRPr="00CD1B70" w:rsidTr="004A5EC3">
        <w:trPr>
          <w:cantSplit/>
          <w:trHeight w:val="74"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C7" w:rsidRPr="000B3EF4" w:rsidRDefault="00A926C7" w:rsidP="006E0EDD">
            <w:pPr>
              <w:autoSpaceDN/>
              <w:snapToGrid w:val="0"/>
            </w:pPr>
            <w:r w:rsidRPr="000B3EF4">
              <w:t>Отгрузочные реквизиты Грузополучателя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C7" w:rsidRPr="000B3EF4" w:rsidRDefault="00A926C7" w:rsidP="006E0EDD">
            <w:pPr>
              <w:autoSpaceDN/>
              <w:snapToGrid w:val="0"/>
              <w:jc w:val="center"/>
            </w:pPr>
            <w:r w:rsidRPr="000B3EF4">
              <w:t>Поставка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C7" w:rsidRPr="000B3EF4" w:rsidRDefault="00A926C7" w:rsidP="006E0EDD">
            <w:pPr>
              <w:autoSpaceDN/>
              <w:snapToGrid w:val="0"/>
              <w:jc w:val="center"/>
            </w:pPr>
            <w:r w:rsidRPr="000B3EF4">
              <w:t>Склад Покупателя</w:t>
            </w:r>
          </w:p>
        </w:tc>
      </w:tr>
      <w:tr w:rsidR="00E65070" w:rsidRPr="00CD1B70" w:rsidTr="004A5EC3">
        <w:trPr>
          <w:trHeight w:val="18"/>
        </w:trPr>
        <w:tc>
          <w:tcPr>
            <w:tcW w:w="47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5B30" w:rsidRPr="000B3EF4" w:rsidRDefault="00BA5B30" w:rsidP="00BA5B30">
            <w:r w:rsidRPr="000B3EF4">
              <w:t>Яйский нефтеперерабатывающий завод филиал акционерного общества «НефтеХимСервис»</w:t>
            </w:r>
          </w:p>
          <w:p w:rsidR="00BA5B30" w:rsidRPr="000B3EF4" w:rsidRDefault="00BA5B30" w:rsidP="00BA5B30">
            <w:r w:rsidRPr="000B3EF4">
              <w:t xml:space="preserve">652104, Кемеровская область-Кузбасс, г.о. Анжеро-Судженский, г. Анжеро-Судженск, П/Р район промплощадки Яйского НПЗ </w:t>
            </w:r>
          </w:p>
          <w:p w:rsidR="00E65070" w:rsidRPr="000B3EF4" w:rsidRDefault="00BA5B30" w:rsidP="00BA5B30">
            <w:r w:rsidRPr="000B3EF4">
              <w:t>ИНН/КПП 4217102358/424643001</w:t>
            </w:r>
          </w:p>
        </w:tc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070" w:rsidRPr="000B3EF4" w:rsidRDefault="00E65070" w:rsidP="00E65070">
            <w:pPr>
              <w:snapToGrid w:val="0"/>
            </w:pPr>
            <w:r w:rsidRPr="000B3EF4">
              <w:t>автомобильным транспортом</w:t>
            </w:r>
          </w:p>
        </w:tc>
        <w:tc>
          <w:tcPr>
            <w:tcW w:w="2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61EB" w:rsidRPr="007A61EB" w:rsidRDefault="007A61EB" w:rsidP="007A61EB">
            <w:pPr>
              <w:snapToGrid w:val="0"/>
              <w:rPr>
                <w:bCs/>
              </w:rPr>
            </w:pPr>
            <w:r w:rsidRPr="007A61EB">
              <w:rPr>
                <w:bCs/>
              </w:rPr>
              <w:t>Кемеровская область-Кузбасс, г.о. Анжеро-Судженский,</w:t>
            </w:r>
          </w:p>
          <w:p w:rsidR="007A61EB" w:rsidRPr="007A61EB" w:rsidRDefault="007A61EB" w:rsidP="007A61EB">
            <w:pPr>
              <w:snapToGrid w:val="0"/>
              <w:rPr>
                <w:bCs/>
              </w:rPr>
            </w:pPr>
            <w:r w:rsidRPr="007A61EB">
              <w:rPr>
                <w:bCs/>
              </w:rPr>
              <w:t>г. Анжеро-Судженск, П/Р район промплощадки Яйского НПЗ</w:t>
            </w:r>
          </w:p>
          <w:p w:rsidR="00E65070" w:rsidRPr="000B3EF4" w:rsidRDefault="00E65070" w:rsidP="00E65070">
            <w:pPr>
              <w:snapToGrid w:val="0"/>
              <w:jc w:val="center"/>
            </w:pPr>
          </w:p>
        </w:tc>
      </w:tr>
    </w:tbl>
    <w:p w:rsidR="00A926C7" w:rsidRPr="001742E6" w:rsidRDefault="00D45825" w:rsidP="00581C11">
      <w:pPr>
        <w:pStyle w:val="a6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1742E6">
        <w:rPr>
          <w:sz w:val="24"/>
          <w:szCs w:val="24"/>
        </w:rPr>
        <w:t xml:space="preserve">Условия оплаты: </w:t>
      </w:r>
    </w:p>
    <w:p w:rsidR="0082321D" w:rsidRPr="001742E6" w:rsidRDefault="00BD42CE" w:rsidP="00581C11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5.1. </w:t>
      </w:r>
      <w:r w:rsidR="00BC3D35">
        <w:rPr>
          <w:color w:val="000000"/>
          <w:sz w:val="24"/>
          <w:szCs w:val="24"/>
        </w:rPr>
        <w:t>100</w:t>
      </w:r>
      <w:r w:rsidR="0034239E" w:rsidRPr="001742E6">
        <w:rPr>
          <w:color w:val="000000"/>
          <w:sz w:val="24"/>
          <w:szCs w:val="24"/>
        </w:rPr>
        <w:t>% от стоимости товара</w:t>
      </w:r>
      <w:r w:rsidR="0082321D" w:rsidRPr="001742E6">
        <w:rPr>
          <w:color w:val="000000"/>
          <w:sz w:val="24"/>
          <w:szCs w:val="24"/>
        </w:rPr>
        <w:t>, Покупатель перечисляет по предоставленному счёт</w:t>
      </w:r>
      <w:r>
        <w:rPr>
          <w:color w:val="000000"/>
          <w:sz w:val="24"/>
          <w:szCs w:val="24"/>
        </w:rPr>
        <w:t xml:space="preserve">у-фактуре (или УПД) в течение </w:t>
      </w:r>
      <w:r w:rsidR="00BC3D35">
        <w:rPr>
          <w:color w:val="000000"/>
          <w:sz w:val="24"/>
          <w:szCs w:val="24"/>
        </w:rPr>
        <w:t>45</w:t>
      </w:r>
      <w:r w:rsidR="0082321D" w:rsidRPr="001742E6">
        <w:rPr>
          <w:color w:val="000000"/>
          <w:sz w:val="24"/>
          <w:szCs w:val="24"/>
        </w:rPr>
        <w:t xml:space="preserve"> календарных дней с даты поставки </w:t>
      </w:r>
      <w:r w:rsidR="0034239E" w:rsidRPr="001742E6">
        <w:rPr>
          <w:color w:val="000000"/>
          <w:sz w:val="24"/>
          <w:szCs w:val="24"/>
        </w:rPr>
        <w:t xml:space="preserve">каждой единицы </w:t>
      </w:r>
      <w:r w:rsidR="0082321D" w:rsidRPr="001742E6">
        <w:rPr>
          <w:color w:val="000000"/>
          <w:sz w:val="24"/>
          <w:szCs w:val="24"/>
        </w:rPr>
        <w:t>Товара и предоставления Поставщиком оригиналов всех документов, указан</w:t>
      </w:r>
      <w:r w:rsidR="00FE78E5" w:rsidRPr="001742E6">
        <w:rPr>
          <w:color w:val="000000"/>
          <w:sz w:val="24"/>
          <w:szCs w:val="24"/>
        </w:rPr>
        <w:t>ных п.2.7 Договора поставки №</w:t>
      </w:r>
      <w:r>
        <w:rPr>
          <w:color w:val="000000"/>
          <w:sz w:val="24"/>
          <w:szCs w:val="24"/>
        </w:rPr>
        <w:t>____________</w:t>
      </w:r>
      <w:r w:rsidR="0082321D" w:rsidRPr="001742E6">
        <w:rPr>
          <w:color w:val="000000"/>
          <w:sz w:val="24"/>
          <w:szCs w:val="24"/>
        </w:rPr>
        <w:t xml:space="preserve"> от </w:t>
      </w:r>
      <w:r>
        <w:rPr>
          <w:color w:val="000000"/>
          <w:sz w:val="24"/>
          <w:szCs w:val="24"/>
        </w:rPr>
        <w:t>________________</w:t>
      </w:r>
      <w:r w:rsidR="0082321D" w:rsidRPr="001742E6">
        <w:rPr>
          <w:color w:val="000000"/>
          <w:sz w:val="24"/>
          <w:szCs w:val="24"/>
        </w:rPr>
        <w:t>г.</w:t>
      </w:r>
    </w:p>
    <w:p w:rsidR="0082321D" w:rsidRPr="001742E6" w:rsidRDefault="0082321D" w:rsidP="00581C11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1742E6">
        <w:rPr>
          <w:color w:val="000000"/>
          <w:sz w:val="24"/>
          <w:szCs w:val="24"/>
        </w:rPr>
        <w:t>5.</w:t>
      </w:r>
      <w:r w:rsidR="00BC3D35">
        <w:rPr>
          <w:color w:val="000000"/>
          <w:sz w:val="24"/>
          <w:szCs w:val="24"/>
        </w:rPr>
        <w:t>2</w:t>
      </w:r>
      <w:r w:rsidRPr="001742E6">
        <w:rPr>
          <w:color w:val="000000"/>
          <w:sz w:val="24"/>
          <w:szCs w:val="24"/>
        </w:rPr>
        <w:t xml:space="preserve"> Предварительная оплата/аванс, а также денежные средства, подлежащие возврату или зачету в будущем, не рассматривается как предоставление Стороне по договору коммерческого кредита, проценты на указанные денежные средства не начисляются и не выплачиваются.</w:t>
      </w:r>
    </w:p>
    <w:p w:rsidR="0082321D" w:rsidRPr="001742E6" w:rsidRDefault="0082321D" w:rsidP="00581C11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1742E6">
        <w:rPr>
          <w:color w:val="000000"/>
          <w:sz w:val="24"/>
          <w:szCs w:val="24"/>
        </w:rPr>
        <w:t>5.</w:t>
      </w:r>
      <w:r w:rsidR="00BC3D35">
        <w:rPr>
          <w:color w:val="000000"/>
          <w:sz w:val="24"/>
          <w:szCs w:val="24"/>
        </w:rPr>
        <w:t>3</w:t>
      </w:r>
      <w:r w:rsidRPr="001742E6">
        <w:rPr>
          <w:color w:val="000000"/>
          <w:sz w:val="24"/>
          <w:szCs w:val="24"/>
        </w:rPr>
        <w:t xml:space="preserve"> Отсрочка оплаты не рассматривается как предоставление Стороне по договору коммерческого кредита, проценты на указанные денежные средства не начисляются и не выплачиваются.</w:t>
      </w:r>
    </w:p>
    <w:p w:rsidR="0082321D" w:rsidRPr="001742E6" w:rsidRDefault="0082321D" w:rsidP="00581C11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1742E6">
        <w:rPr>
          <w:color w:val="000000"/>
          <w:sz w:val="24"/>
          <w:szCs w:val="24"/>
        </w:rPr>
        <w:lastRenderedPageBreak/>
        <w:t>5.</w:t>
      </w:r>
      <w:r w:rsidR="00BC3D35">
        <w:rPr>
          <w:color w:val="000000"/>
          <w:sz w:val="24"/>
          <w:szCs w:val="24"/>
        </w:rPr>
        <w:t>4</w:t>
      </w:r>
      <w:bookmarkStart w:id="8" w:name="_GoBack"/>
      <w:bookmarkEnd w:id="8"/>
      <w:r w:rsidRPr="001742E6">
        <w:rPr>
          <w:color w:val="000000"/>
          <w:sz w:val="24"/>
          <w:szCs w:val="24"/>
        </w:rPr>
        <w:t>. Поставщик обязан предоставить Покупателю авансовую счет-фактуру на сумму полученной оплаты в счет предстоящей поставки не позднее 5-ти рабочих дней после поступления денежных средств на свой расчетный счет.</w:t>
      </w:r>
    </w:p>
    <w:p w:rsidR="00FD1EF8" w:rsidRPr="001742E6" w:rsidRDefault="0082321D" w:rsidP="00581C11">
      <w:pPr>
        <w:pStyle w:val="a6"/>
        <w:numPr>
          <w:ilvl w:val="0"/>
          <w:numId w:val="1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1742E6">
        <w:rPr>
          <w:sz w:val="24"/>
          <w:szCs w:val="24"/>
        </w:rPr>
        <w:t xml:space="preserve"> </w:t>
      </w:r>
      <w:r w:rsidR="00FD1EF8" w:rsidRPr="001742E6">
        <w:rPr>
          <w:sz w:val="24"/>
          <w:szCs w:val="24"/>
        </w:rPr>
        <w:t>Г</w:t>
      </w:r>
      <w:r w:rsidR="0042055C" w:rsidRPr="001742E6">
        <w:rPr>
          <w:sz w:val="24"/>
          <w:szCs w:val="24"/>
        </w:rPr>
        <w:t>арантийный срок составляет: 12</w:t>
      </w:r>
      <w:r w:rsidR="00FD1EF8" w:rsidRPr="001742E6">
        <w:rPr>
          <w:sz w:val="24"/>
          <w:szCs w:val="24"/>
        </w:rPr>
        <w:t xml:space="preserve"> месяц</w:t>
      </w:r>
      <w:r w:rsidR="0042055C" w:rsidRPr="001742E6">
        <w:rPr>
          <w:sz w:val="24"/>
          <w:szCs w:val="24"/>
        </w:rPr>
        <w:t xml:space="preserve">ев с даты </w:t>
      </w:r>
      <w:r w:rsidR="000F6E03" w:rsidRPr="001742E6">
        <w:rPr>
          <w:sz w:val="24"/>
          <w:szCs w:val="24"/>
        </w:rPr>
        <w:t>поставки товара на склад Покупателя</w:t>
      </w:r>
      <w:r w:rsidR="00AF634C" w:rsidRPr="001742E6">
        <w:rPr>
          <w:sz w:val="24"/>
          <w:szCs w:val="24"/>
        </w:rPr>
        <w:t>.</w:t>
      </w:r>
    </w:p>
    <w:p w:rsidR="00A926C7" w:rsidRPr="001742E6" w:rsidRDefault="00FD1EF8" w:rsidP="00581C11">
      <w:pPr>
        <w:pStyle w:val="a6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742E6">
        <w:rPr>
          <w:sz w:val="24"/>
          <w:szCs w:val="24"/>
        </w:rPr>
        <w:t xml:space="preserve"> </w:t>
      </w:r>
      <w:r w:rsidR="00A926C7" w:rsidRPr="001742E6">
        <w:rPr>
          <w:sz w:val="24"/>
          <w:szCs w:val="24"/>
        </w:rPr>
        <w:t>Все документы направляются в адрес Покупателя с сопроводительным письмом.</w:t>
      </w:r>
    </w:p>
    <w:p w:rsidR="00C91BF2" w:rsidRPr="001742E6" w:rsidRDefault="00C91BF2" w:rsidP="00581C11">
      <w:pPr>
        <w:pStyle w:val="a6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742E6">
        <w:rPr>
          <w:sz w:val="24"/>
          <w:szCs w:val="24"/>
        </w:rPr>
        <w:t>Во всем ином, что не предусмотрено данной Спецификацией, стороны руководствуются основным договором и действующим законодательством.</w:t>
      </w:r>
    </w:p>
    <w:p w:rsidR="005C0880" w:rsidRPr="001742E6" w:rsidRDefault="00C91BF2" w:rsidP="00581C11">
      <w:pPr>
        <w:pStyle w:val="a6"/>
        <w:numPr>
          <w:ilvl w:val="0"/>
          <w:numId w:val="1"/>
        </w:numPr>
        <w:spacing w:line="276" w:lineRule="auto"/>
        <w:jc w:val="both"/>
        <w:rPr>
          <w:b/>
          <w:sz w:val="24"/>
          <w:szCs w:val="24"/>
        </w:rPr>
      </w:pPr>
      <w:r w:rsidRPr="001742E6">
        <w:rPr>
          <w:sz w:val="24"/>
          <w:szCs w:val="24"/>
        </w:rPr>
        <w:t xml:space="preserve">Данная </w:t>
      </w:r>
      <w:r w:rsidR="00A51959" w:rsidRPr="001742E6">
        <w:rPr>
          <w:sz w:val="24"/>
          <w:szCs w:val="24"/>
        </w:rPr>
        <w:t>спецификация №</w:t>
      </w:r>
      <w:r w:rsidR="00AD4574">
        <w:rPr>
          <w:sz w:val="24"/>
          <w:szCs w:val="24"/>
        </w:rPr>
        <w:t>____</w:t>
      </w:r>
      <w:r w:rsidRPr="001742E6">
        <w:rPr>
          <w:sz w:val="24"/>
          <w:szCs w:val="24"/>
        </w:rPr>
        <w:t>является неотъемлемой частью</w:t>
      </w:r>
      <w:r w:rsidR="004A781C" w:rsidRPr="001742E6">
        <w:rPr>
          <w:sz w:val="24"/>
          <w:szCs w:val="24"/>
        </w:rPr>
        <w:t xml:space="preserve"> Договора поставки</w:t>
      </w:r>
      <w:r w:rsidRPr="001742E6">
        <w:rPr>
          <w:sz w:val="24"/>
          <w:szCs w:val="24"/>
        </w:rPr>
        <w:t xml:space="preserve"> </w:t>
      </w:r>
      <w:r w:rsidR="00BD42CE">
        <w:rPr>
          <w:color w:val="000000"/>
          <w:sz w:val="24"/>
          <w:szCs w:val="24"/>
        </w:rPr>
        <w:t>№_________</w:t>
      </w:r>
      <w:r w:rsidR="00160B8D" w:rsidRPr="001742E6">
        <w:rPr>
          <w:color w:val="000000"/>
          <w:sz w:val="24"/>
          <w:szCs w:val="24"/>
        </w:rPr>
        <w:t xml:space="preserve"> от </w:t>
      </w:r>
      <w:r w:rsidR="00BD42CE">
        <w:rPr>
          <w:color w:val="000000"/>
          <w:sz w:val="24"/>
          <w:szCs w:val="24"/>
        </w:rPr>
        <w:t>______________</w:t>
      </w:r>
      <w:r w:rsidR="00160B8D" w:rsidRPr="001742E6">
        <w:rPr>
          <w:color w:val="000000"/>
          <w:sz w:val="24"/>
          <w:szCs w:val="24"/>
        </w:rPr>
        <w:t>г.</w:t>
      </w:r>
    </w:p>
    <w:p w:rsidR="00CD1B70" w:rsidRPr="001742E6" w:rsidRDefault="00CD1B70" w:rsidP="00581C11">
      <w:pPr>
        <w:pStyle w:val="a6"/>
        <w:spacing w:line="276" w:lineRule="auto"/>
        <w:ind w:left="360"/>
        <w:jc w:val="both"/>
        <w:rPr>
          <w:color w:val="000000"/>
          <w:sz w:val="24"/>
          <w:szCs w:val="24"/>
        </w:rPr>
      </w:pPr>
    </w:p>
    <w:p w:rsidR="00CD1B70" w:rsidRPr="001742E6" w:rsidRDefault="00CD1B70" w:rsidP="00581C11">
      <w:pPr>
        <w:pStyle w:val="a6"/>
        <w:spacing w:line="276" w:lineRule="auto"/>
        <w:ind w:left="360"/>
        <w:jc w:val="center"/>
        <w:rPr>
          <w:b/>
          <w:sz w:val="24"/>
          <w:szCs w:val="24"/>
        </w:rPr>
      </w:pPr>
      <w:r w:rsidRPr="001742E6">
        <w:rPr>
          <w:b/>
          <w:sz w:val="24"/>
          <w:szCs w:val="24"/>
        </w:rPr>
        <w:t>ПОДПИСИ СТОРОН:</w:t>
      </w:r>
    </w:p>
    <w:p w:rsidR="005C0880" w:rsidRPr="001742E6" w:rsidRDefault="005C0880" w:rsidP="00581C11">
      <w:pPr>
        <w:spacing w:line="276" w:lineRule="auto"/>
        <w:jc w:val="both"/>
        <w:rPr>
          <w:b/>
          <w:sz w:val="24"/>
          <w:szCs w:val="24"/>
        </w:rPr>
      </w:pPr>
    </w:p>
    <w:p w:rsidR="00DB0B09" w:rsidRPr="001742E6" w:rsidRDefault="00160B8D" w:rsidP="00581C11">
      <w:pPr>
        <w:spacing w:line="276" w:lineRule="auto"/>
        <w:jc w:val="both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              </w:t>
      </w:r>
      <w:r w:rsidR="000D7B38" w:rsidRPr="001742E6">
        <w:rPr>
          <w:b/>
          <w:i/>
          <w:sz w:val="24"/>
          <w:szCs w:val="24"/>
        </w:rPr>
        <w:t>«</w:t>
      </w:r>
      <w:r w:rsidR="00DB0B09" w:rsidRPr="001742E6">
        <w:rPr>
          <w:b/>
          <w:i/>
          <w:sz w:val="24"/>
          <w:szCs w:val="24"/>
        </w:rPr>
        <w:t>Поставщик</w:t>
      </w:r>
      <w:r w:rsidR="000D7B38" w:rsidRPr="001742E6">
        <w:rPr>
          <w:b/>
          <w:i/>
          <w:sz w:val="24"/>
          <w:szCs w:val="24"/>
        </w:rPr>
        <w:t>»</w:t>
      </w:r>
      <w:r w:rsidR="00263082" w:rsidRPr="001742E6">
        <w:rPr>
          <w:b/>
          <w:i/>
          <w:sz w:val="24"/>
          <w:szCs w:val="24"/>
        </w:rPr>
        <w:tab/>
      </w:r>
      <w:r w:rsidR="00263082" w:rsidRPr="001742E6">
        <w:rPr>
          <w:b/>
          <w:i/>
          <w:sz w:val="24"/>
          <w:szCs w:val="24"/>
        </w:rPr>
        <w:tab/>
      </w:r>
      <w:r w:rsidR="00263082" w:rsidRPr="001742E6">
        <w:rPr>
          <w:b/>
          <w:i/>
          <w:sz w:val="24"/>
          <w:szCs w:val="24"/>
        </w:rPr>
        <w:tab/>
      </w:r>
      <w:r w:rsidR="00D24687" w:rsidRPr="001742E6">
        <w:rPr>
          <w:b/>
          <w:i/>
          <w:sz w:val="24"/>
          <w:szCs w:val="24"/>
        </w:rPr>
        <w:t xml:space="preserve">            </w:t>
      </w:r>
      <w:r w:rsidR="006835DC" w:rsidRPr="001742E6">
        <w:rPr>
          <w:b/>
          <w:i/>
          <w:sz w:val="24"/>
          <w:szCs w:val="24"/>
        </w:rPr>
        <w:t xml:space="preserve">       </w:t>
      </w:r>
      <w:r w:rsidR="00096138" w:rsidRPr="001742E6">
        <w:rPr>
          <w:b/>
          <w:i/>
          <w:sz w:val="24"/>
          <w:szCs w:val="24"/>
        </w:rPr>
        <w:t xml:space="preserve"> </w:t>
      </w:r>
      <w:r w:rsidR="006835DC" w:rsidRPr="001742E6">
        <w:rPr>
          <w:b/>
          <w:i/>
          <w:sz w:val="24"/>
          <w:szCs w:val="24"/>
        </w:rPr>
        <w:t xml:space="preserve">                             </w:t>
      </w:r>
      <w:r w:rsidR="00DB0B09" w:rsidRPr="001742E6">
        <w:rPr>
          <w:b/>
          <w:i/>
          <w:sz w:val="24"/>
          <w:szCs w:val="24"/>
        </w:rPr>
        <w:tab/>
      </w:r>
      <w:r w:rsidR="0042055C" w:rsidRPr="001742E6">
        <w:rPr>
          <w:b/>
          <w:i/>
          <w:sz w:val="24"/>
          <w:szCs w:val="24"/>
        </w:rPr>
        <w:t xml:space="preserve">   </w:t>
      </w:r>
      <w:r w:rsidR="000D7B38" w:rsidRPr="001742E6">
        <w:rPr>
          <w:b/>
          <w:i/>
          <w:sz w:val="24"/>
          <w:szCs w:val="24"/>
        </w:rPr>
        <w:t xml:space="preserve">  «</w:t>
      </w:r>
      <w:r w:rsidR="00DB0B09" w:rsidRPr="001742E6">
        <w:rPr>
          <w:b/>
          <w:i/>
          <w:sz w:val="24"/>
          <w:szCs w:val="24"/>
        </w:rPr>
        <w:t>Покупатель</w:t>
      </w:r>
      <w:r w:rsidR="000D7B38" w:rsidRPr="001742E6">
        <w:rPr>
          <w:b/>
          <w:i/>
          <w:sz w:val="24"/>
          <w:szCs w:val="24"/>
        </w:rPr>
        <w:t>»</w:t>
      </w:r>
    </w:p>
    <w:p w:rsidR="00160B8D" w:rsidRPr="001742E6" w:rsidRDefault="00160B8D" w:rsidP="00581C11">
      <w:pPr>
        <w:tabs>
          <w:tab w:val="center" w:pos="4536"/>
        </w:tabs>
        <w:spacing w:line="276" w:lineRule="auto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               </w:t>
      </w:r>
      <w:r w:rsidR="000D7B38" w:rsidRPr="001742E6">
        <w:rPr>
          <w:b/>
          <w:i/>
          <w:sz w:val="24"/>
          <w:szCs w:val="24"/>
        </w:rPr>
        <w:t xml:space="preserve">  </w:t>
      </w:r>
      <w:r w:rsidR="007C1FFB" w:rsidRPr="001742E6">
        <w:rPr>
          <w:b/>
          <w:i/>
          <w:sz w:val="24"/>
          <w:szCs w:val="24"/>
        </w:rPr>
        <w:t>Директор</w:t>
      </w:r>
      <w:r w:rsidR="006A2129" w:rsidRPr="001742E6">
        <w:rPr>
          <w:b/>
          <w:i/>
          <w:sz w:val="24"/>
          <w:szCs w:val="24"/>
        </w:rPr>
        <w:t xml:space="preserve"> </w:t>
      </w:r>
      <w:r w:rsidR="00DB0B09" w:rsidRPr="001742E6">
        <w:rPr>
          <w:b/>
          <w:i/>
          <w:sz w:val="24"/>
          <w:szCs w:val="24"/>
        </w:rPr>
        <w:t xml:space="preserve">              </w:t>
      </w:r>
      <w:r w:rsidR="00B85CAA" w:rsidRPr="001742E6">
        <w:rPr>
          <w:b/>
          <w:i/>
          <w:sz w:val="24"/>
          <w:szCs w:val="24"/>
        </w:rPr>
        <w:t xml:space="preserve">                           </w:t>
      </w:r>
      <w:r w:rsidR="00263082" w:rsidRPr="001742E6">
        <w:rPr>
          <w:b/>
          <w:i/>
          <w:sz w:val="24"/>
          <w:szCs w:val="24"/>
        </w:rPr>
        <w:t xml:space="preserve">  </w:t>
      </w:r>
      <w:r w:rsidR="00D24687" w:rsidRPr="001742E6">
        <w:rPr>
          <w:b/>
          <w:i/>
          <w:sz w:val="24"/>
          <w:szCs w:val="24"/>
        </w:rPr>
        <w:t xml:space="preserve">  </w:t>
      </w:r>
      <w:r w:rsidR="00BE0395" w:rsidRPr="001742E6">
        <w:rPr>
          <w:b/>
          <w:i/>
          <w:sz w:val="24"/>
          <w:szCs w:val="24"/>
        </w:rPr>
        <w:t xml:space="preserve">   </w:t>
      </w:r>
      <w:r w:rsidR="00CC776F" w:rsidRPr="001742E6">
        <w:rPr>
          <w:b/>
          <w:i/>
          <w:sz w:val="24"/>
          <w:szCs w:val="24"/>
        </w:rPr>
        <w:t xml:space="preserve"> </w:t>
      </w:r>
      <w:r w:rsidR="00944D02" w:rsidRPr="001742E6">
        <w:rPr>
          <w:b/>
          <w:i/>
          <w:sz w:val="24"/>
          <w:szCs w:val="24"/>
        </w:rPr>
        <w:t xml:space="preserve">     </w:t>
      </w:r>
      <w:r w:rsidR="006835DC" w:rsidRPr="001742E6">
        <w:rPr>
          <w:b/>
          <w:i/>
          <w:sz w:val="24"/>
          <w:szCs w:val="24"/>
        </w:rPr>
        <w:t xml:space="preserve">        </w:t>
      </w:r>
      <w:r w:rsidR="00096138" w:rsidRPr="001742E6">
        <w:rPr>
          <w:b/>
          <w:i/>
          <w:sz w:val="24"/>
          <w:szCs w:val="24"/>
        </w:rPr>
        <w:t xml:space="preserve">                </w:t>
      </w:r>
      <w:r w:rsidR="00944D02" w:rsidRPr="001742E6">
        <w:rPr>
          <w:b/>
          <w:i/>
          <w:sz w:val="24"/>
          <w:szCs w:val="24"/>
        </w:rPr>
        <w:t xml:space="preserve">            Генеральный д</w:t>
      </w:r>
      <w:r w:rsidR="00BD42CE">
        <w:rPr>
          <w:b/>
          <w:i/>
          <w:sz w:val="24"/>
          <w:szCs w:val="24"/>
        </w:rPr>
        <w:t>иректор</w:t>
      </w:r>
      <w:r w:rsidRPr="001742E6">
        <w:rPr>
          <w:b/>
          <w:i/>
          <w:sz w:val="24"/>
          <w:szCs w:val="24"/>
        </w:rPr>
        <w:t xml:space="preserve">      </w:t>
      </w:r>
      <w:r w:rsidR="00864806" w:rsidRPr="001742E6">
        <w:rPr>
          <w:b/>
          <w:i/>
          <w:sz w:val="24"/>
          <w:szCs w:val="24"/>
        </w:rPr>
        <w:t xml:space="preserve"> </w:t>
      </w:r>
      <w:r w:rsidR="00AD4574">
        <w:rPr>
          <w:b/>
          <w:i/>
          <w:sz w:val="24"/>
          <w:szCs w:val="24"/>
        </w:rPr>
        <w:t>__________________________</w:t>
      </w:r>
      <w:r w:rsidR="006835DC" w:rsidRPr="001742E6">
        <w:rPr>
          <w:b/>
          <w:i/>
          <w:sz w:val="24"/>
          <w:szCs w:val="24"/>
        </w:rPr>
        <w:t xml:space="preserve">            </w:t>
      </w:r>
      <w:r w:rsidR="00096138" w:rsidRPr="001742E6">
        <w:rPr>
          <w:b/>
          <w:i/>
          <w:sz w:val="24"/>
          <w:szCs w:val="24"/>
        </w:rPr>
        <w:t xml:space="preserve">                                                  </w:t>
      </w:r>
      <w:r w:rsidR="00BE0395" w:rsidRPr="001742E6">
        <w:rPr>
          <w:b/>
          <w:i/>
          <w:sz w:val="24"/>
          <w:szCs w:val="24"/>
        </w:rPr>
        <w:t xml:space="preserve">                  </w:t>
      </w:r>
      <w:r w:rsidR="00D24687" w:rsidRPr="001742E6">
        <w:rPr>
          <w:b/>
          <w:i/>
          <w:sz w:val="24"/>
          <w:szCs w:val="24"/>
        </w:rPr>
        <w:t xml:space="preserve"> </w:t>
      </w:r>
      <w:r w:rsidR="0042055C" w:rsidRPr="001742E6">
        <w:rPr>
          <w:b/>
          <w:i/>
          <w:sz w:val="24"/>
          <w:szCs w:val="24"/>
        </w:rPr>
        <w:t xml:space="preserve">  </w:t>
      </w:r>
      <w:r w:rsidR="00CC776F" w:rsidRPr="001742E6">
        <w:rPr>
          <w:b/>
          <w:i/>
          <w:sz w:val="24"/>
          <w:szCs w:val="24"/>
        </w:rPr>
        <w:t xml:space="preserve">   </w:t>
      </w:r>
      <w:r w:rsidR="0042055C" w:rsidRPr="001742E6">
        <w:rPr>
          <w:b/>
          <w:i/>
          <w:sz w:val="24"/>
          <w:szCs w:val="24"/>
        </w:rPr>
        <w:t xml:space="preserve">   </w:t>
      </w:r>
      <w:r w:rsidR="00944D02" w:rsidRPr="001742E6">
        <w:rPr>
          <w:b/>
          <w:bCs/>
          <w:i/>
          <w:sz w:val="24"/>
          <w:szCs w:val="24"/>
        </w:rPr>
        <w:t>АО «НХС»</w:t>
      </w:r>
    </w:p>
    <w:p w:rsidR="0042055C" w:rsidRPr="001742E6" w:rsidRDefault="00160B8D" w:rsidP="00581C11">
      <w:pPr>
        <w:spacing w:line="276" w:lineRule="auto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              </w:t>
      </w:r>
    </w:p>
    <w:p w:rsidR="00B72440" w:rsidRPr="001742E6" w:rsidRDefault="00160B8D" w:rsidP="00581C11">
      <w:pPr>
        <w:spacing w:line="276" w:lineRule="auto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                                                                                              </w:t>
      </w:r>
    </w:p>
    <w:p w:rsidR="00DB0B09" w:rsidRPr="001742E6" w:rsidRDefault="00864806" w:rsidP="00581C11">
      <w:pPr>
        <w:spacing w:line="276" w:lineRule="auto"/>
        <w:rPr>
          <w:b/>
          <w:i/>
          <w:sz w:val="24"/>
          <w:szCs w:val="24"/>
        </w:rPr>
      </w:pPr>
      <w:r w:rsidRPr="001742E6">
        <w:rPr>
          <w:b/>
          <w:i/>
          <w:color w:val="000000"/>
          <w:sz w:val="24"/>
          <w:szCs w:val="24"/>
        </w:rPr>
        <w:t xml:space="preserve"> </w:t>
      </w:r>
      <w:r w:rsidR="00DB0B09" w:rsidRPr="001742E6">
        <w:rPr>
          <w:b/>
          <w:i/>
          <w:color w:val="000000"/>
          <w:sz w:val="24"/>
          <w:szCs w:val="24"/>
        </w:rPr>
        <w:t xml:space="preserve">_________________ </w:t>
      </w:r>
      <w:r w:rsidR="00AD4574">
        <w:rPr>
          <w:b/>
          <w:i/>
          <w:color w:val="000000"/>
          <w:sz w:val="24"/>
          <w:szCs w:val="24"/>
        </w:rPr>
        <w:t>_____________</w:t>
      </w:r>
      <w:r w:rsidR="00BD42CE">
        <w:rPr>
          <w:b/>
          <w:i/>
          <w:color w:val="000000"/>
          <w:sz w:val="24"/>
          <w:szCs w:val="24"/>
        </w:rPr>
        <w:t xml:space="preserve">                                                          </w:t>
      </w:r>
      <w:r w:rsidR="00DB0B09" w:rsidRPr="001742E6">
        <w:rPr>
          <w:b/>
          <w:i/>
          <w:sz w:val="24"/>
          <w:szCs w:val="24"/>
        </w:rPr>
        <w:t xml:space="preserve">_____________ </w:t>
      </w:r>
      <w:r w:rsidR="00944D02" w:rsidRPr="001742E6">
        <w:rPr>
          <w:b/>
          <w:i/>
          <w:sz w:val="24"/>
          <w:szCs w:val="24"/>
        </w:rPr>
        <w:t>В.Э. Штеба</w:t>
      </w:r>
    </w:p>
    <w:p w:rsidR="00DC47F4" w:rsidRPr="00363786" w:rsidRDefault="00864806" w:rsidP="00581C11">
      <w:pPr>
        <w:shd w:val="clear" w:color="auto" w:fill="FFFFFF"/>
        <w:spacing w:line="276" w:lineRule="auto"/>
        <w:jc w:val="both"/>
        <w:rPr>
          <w:i/>
          <w:sz w:val="22"/>
          <w:szCs w:val="22"/>
        </w:rPr>
      </w:pPr>
      <w:r w:rsidRPr="001742E6">
        <w:rPr>
          <w:b/>
          <w:i/>
          <w:sz w:val="24"/>
          <w:szCs w:val="24"/>
        </w:rPr>
        <w:t xml:space="preserve"> </w:t>
      </w:r>
      <w:r w:rsidR="00DB0B09" w:rsidRPr="001742E6">
        <w:rPr>
          <w:b/>
          <w:i/>
          <w:sz w:val="24"/>
          <w:szCs w:val="24"/>
        </w:rPr>
        <w:t xml:space="preserve">м.п.                                                                       </w:t>
      </w:r>
      <w:r w:rsidR="00744F56" w:rsidRPr="001742E6">
        <w:rPr>
          <w:b/>
          <w:i/>
          <w:sz w:val="24"/>
          <w:szCs w:val="24"/>
        </w:rPr>
        <w:t xml:space="preserve">          </w:t>
      </w:r>
      <w:r w:rsidR="00BE0395" w:rsidRPr="001742E6">
        <w:rPr>
          <w:b/>
          <w:i/>
          <w:sz w:val="24"/>
          <w:szCs w:val="24"/>
        </w:rPr>
        <w:t xml:space="preserve"> </w:t>
      </w:r>
      <w:r w:rsidR="00D24687" w:rsidRPr="001742E6">
        <w:rPr>
          <w:b/>
          <w:i/>
          <w:sz w:val="24"/>
          <w:szCs w:val="24"/>
        </w:rPr>
        <w:t xml:space="preserve">        </w:t>
      </w:r>
      <w:r w:rsidR="00096138" w:rsidRPr="001742E6">
        <w:rPr>
          <w:b/>
          <w:i/>
          <w:sz w:val="24"/>
          <w:szCs w:val="24"/>
        </w:rPr>
        <w:t xml:space="preserve">   </w:t>
      </w:r>
      <w:r w:rsidR="006835DC" w:rsidRPr="001742E6">
        <w:rPr>
          <w:b/>
          <w:i/>
          <w:sz w:val="24"/>
          <w:szCs w:val="24"/>
        </w:rPr>
        <w:t xml:space="preserve">    </w:t>
      </w:r>
      <w:r w:rsidR="00096138" w:rsidRPr="001742E6">
        <w:rPr>
          <w:b/>
          <w:i/>
          <w:sz w:val="24"/>
          <w:szCs w:val="24"/>
        </w:rPr>
        <w:t xml:space="preserve">           </w:t>
      </w:r>
      <w:r w:rsidR="00096138">
        <w:rPr>
          <w:b/>
          <w:i/>
          <w:sz w:val="22"/>
          <w:szCs w:val="22"/>
        </w:rPr>
        <w:t xml:space="preserve">     </w:t>
      </w:r>
      <w:r w:rsidR="00D24687" w:rsidRPr="00363786">
        <w:rPr>
          <w:b/>
          <w:i/>
          <w:sz w:val="22"/>
          <w:szCs w:val="22"/>
        </w:rPr>
        <w:t xml:space="preserve">    </w:t>
      </w:r>
      <w:r w:rsidR="00DB0B09" w:rsidRPr="00363786">
        <w:rPr>
          <w:b/>
          <w:i/>
          <w:sz w:val="22"/>
          <w:szCs w:val="22"/>
        </w:rPr>
        <w:t>м.п.</w:t>
      </w:r>
    </w:p>
    <w:sectPr w:rsidR="00DC47F4" w:rsidRPr="00363786" w:rsidSect="00581C11">
      <w:pgSz w:w="11909" w:h="16834"/>
      <w:pgMar w:top="709" w:right="851" w:bottom="1418" w:left="851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620" w:rsidRDefault="00A06620" w:rsidP="00D74538">
      <w:r>
        <w:separator/>
      </w:r>
    </w:p>
  </w:endnote>
  <w:endnote w:type="continuationSeparator" w:id="0">
    <w:p w:rsidR="00A06620" w:rsidRDefault="00A06620" w:rsidP="00D7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Noto Sans Devanagari;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620" w:rsidRDefault="00A06620" w:rsidP="00D74538">
      <w:r>
        <w:separator/>
      </w:r>
    </w:p>
  </w:footnote>
  <w:footnote w:type="continuationSeparator" w:id="0">
    <w:p w:rsidR="00A06620" w:rsidRDefault="00A06620" w:rsidP="00D74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E75D52"/>
    <w:multiLevelType w:val="multilevel"/>
    <w:tmpl w:val="78A01A7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5337824"/>
    <w:multiLevelType w:val="multilevel"/>
    <w:tmpl w:val="6F604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B09"/>
    <w:rsid w:val="00016DB8"/>
    <w:rsid w:val="00020ACC"/>
    <w:rsid w:val="000355F1"/>
    <w:rsid w:val="00036B10"/>
    <w:rsid w:val="00040094"/>
    <w:rsid w:val="000518D9"/>
    <w:rsid w:val="000551BC"/>
    <w:rsid w:val="000804C5"/>
    <w:rsid w:val="000805F5"/>
    <w:rsid w:val="000859CB"/>
    <w:rsid w:val="0008786C"/>
    <w:rsid w:val="00096138"/>
    <w:rsid w:val="000B3EF4"/>
    <w:rsid w:val="000D7B38"/>
    <w:rsid w:val="000E5353"/>
    <w:rsid w:val="000F6E03"/>
    <w:rsid w:val="001029EC"/>
    <w:rsid w:val="00110723"/>
    <w:rsid w:val="00117F7A"/>
    <w:rsid w:val="00120161"/>
    <w:rsid w:val="00123BA6"/>
    <w:rsid w:val="00131963"/>
    <w:rsid w:val="001369F8"/>
    <w:rsid w:val="00157C88"/>
    <w:rsid w:val="00160B8D"/>
    <w:rsid w:val="001742E6"/>
    <w:rsid w:val="0018046A"/>
    <w:rsid w:val="00191618"/>
    <w:rsid w:val="001A3C19"/>
    <w:rsid w:val="001D625D"/>
    <w:rsid w:val="001F52E3"/>
    <w:rsid w:val="00202E19"/>
    <w:rsid w:val="00206D4B"/>
    <w:rsid w:val="00210E19"/>
    <w:rsid w:val="00217A98"/>
    <w:rsid w:val="002363DF"/>
    <w:rsid w:val="002435DF"/>
    <w:rsid w:val="00243A49"/>
    <w:rsid w:val="00252A7E"/>
    <w:rsid w:val="00260521"/>
    <w:rsid w:val="002613A2"/>
    <w:rsid w:val="00261A69"/>
    <w:rsid w:val="00263082"/>
    <w:rsid w:val="00266651"/>
    <w:rsid w:val="00283055"/>
    <w:rsid w:val="002861C1"/>
    <w:rsid w:val="00291BE5"/>
    <w:rsid w:val="002B71F9"/>
    <w:rsid w:val="002C6372"/>
    <w:rsid w:val="002E4940"/>
    <w:rsid w:val="002F262F"/>
    <w:rsid w:val="00301131"/>
    <w:rsid w:val="003207DE"/>
    <w:rsid w:val="00336DA9"/>
    <w:rsid w:val="00340A35"/>
    <w:rsid w:val="0034239E"/>
    <w:rsid w:val="0034715A"/>
    <w:rsid w:val="00363786"/>
    <w:rsid w:val="003824CE"/>
    <w:rsid w:val="0039275F"/>
    <w:rsid w:val="003B2AD2"/>
    <w:rsid w:val="003B6238"/>
    <w:rsid w:val="003B739A"/>
    <w:rsid w:val="003C3B34"/>
    <w:rsid w:val="003F6789"/>
    <w:rsid w:val="0042055C"/>
    <w:rsid w:val="00426428"/>
    <w:rsid w:val="004420E6"/>
    <w:rsid w:val="00461E01"/>
    <w:rsid w:val="0048588E"/>
    <w:rsid w:val="00496636"/>
    <w:rsid w:val="004A5EC3"/>
    <w:rsid w:val="004A781C"/>
    <w:rsid w:val="004A7F37"/>
    <w:rsid w:val="004C00DC"/>
    <w:rsid w:val="004C6273"/>
    <w:rsid w:val="004D748D"/>
    <w:rsid w:val="004E642B"/>
    <w:rsid w:val="004F0C70"/>
    <w:rsid w:val="004F474B"/>
    <w:rsid w:val="004F72C8"/>
    <w:rsid w:val="00517338"/>
    <w:rsid w:val="005273A9"/>
    <w:rsid w:val="00527876"/>
    <w:rsid w:val="00547DAE"/>
    <w:rsid w:val="00555C90"/>
    <w:rsid w:val="0055663C"/>
    <w:rsid w:val="00560F0E"/>
    <w:rsid w:val="00562A9A"/>
    <w:rsid w:val="00576FCF"/>
    <w:rsid w:val="00581C11"/>
    <w:rsid w:val="005868E7"/>
    <w:rsid w:val="005A5EEE"/>
    <w:rsid w:val="005B6FE1"/>
    <w:rsid w:val="005C0880"/>
    <w:rsid w:val="005C6155"/>
    <w:rsid w:val="005C7CB3"/>
    <w:rsid w:val="005D44EC"/>
    <w:rsid w:val="00603B84"/>
    <w:rsid w:val="00605131"/>
    <w:rsid w:val="00607E34"/>
    <w:rsid w:val="00611EB0"/>
    <w:rsid w:val="0063146F"/>
    <w:rsid w:val="00671A16"/>
    <w:rsid w:val="00672568"/>
    <w:rsid w:val="006763C9"/>
    <w:rsid w:val="0068111F"/>
    <w:rsid w:val="00683079"/>
    <w:rsid w:val="006835DC"/>
    <w:rsid w:val="006A2129"/>
    <w:rsid w:val="006B240B"/>
    <w:rsid w:val="006E77A6"/>
    <w:rsid w:val="006F0E14"/>
    <w:rsid w:val="007204C9"/>
    <w:rsid w:val="00727B82"/>
    <w:rsid w:val="00741A02"/>
    <w:rsid w:val="007441CD"/>
    <w:rsid w:val="00744F56"/>
    <w:rsid w:val="00764E28"/>
    <w:rsid w:val="00773763"/>
    <w:rsid w:val="00780287"/>
    <w:rsid w:val="00786A99"/>
    <w:rsid w:val="007A1ECB"/>
    <w:rsid w:val="007A61EB"/>
    <w:rsid w:val="007B3FA9"/>
    <w:rsid w:val="007C1FFB"/>
    <w:rsid w:val="007C4785"/>
    <w:rsid w:val="007D1B17"/>
    <w:rsid w:val="007D645E"/>
    <w:rsid w:val="007D6ABD"/>
    <w:rsid w:val="007F5F7C"/>
    <w:rsid w:val="00804987"/>
    <w:rsid w:val="00805B9C"/>
    <w:rsid w:val="00810571"/>
    <w:rsid w:val="00815A9C"/>
    <w:rsid w:val="0082321D"/>
    <w:rsid w:val="00842EAA"/>
    <w:rsid w:val="00845761"/>
    <w:rsid w:val="00850E3C"/>
    <w:rsid w:val="00860B35"/>
    <w:rsid w:val="00864806"/>
    <w:rsid w:val="00865DDA"/>
    <w:rsid w:val="00874E8C"/>
    <w:rsid w:val="0089149C"/>
    <w:rsid w:val="00895EF3"/>
    <w:rsid w:val="00896308"/>
    <w:rsid w:val="008B37CE"/>
    <w:rsid w:val="008D531C"/>
    <w:rsid w:val="008D68F1"/>
    <w:rsid w:val="008F0AC4"/>
    <w:rsid w:val="009029E2"/>
    <w:rsid w:val="0091241E"/>
    <w:rsid w:val="0094430B"/>
    <w:rsid w:val="00944D02"/>
    <w:rsid w:val="009461AE"/>
    <w:rsid w:val="00956792"/>
    <w:rsid w:val="0096323B"/>
    <w:rsid w:val="00986C07"/>
    <w:rsid w:val="009A273D"/>
    <w:rsid w:val="009B0A1B"/>
    <w:rsid w:val="009B7C54"/>
    <w:rsid w:val="009C6189"/>
    <w:rsid w:val="009D2494"/>
    <w:rsid w:val="009E37E2"/>
    <w:rsid w:val="009F008F"/>
    <w:rsid w:val="00A02476"/>
    <w:rsid w:val="00A04575"/>
    <w:rsid w:val="00A06620"/>
    <w:rsid w:val="00A066F0"/>
    <w:rsid w:val="00A1039E"/>
    <w:rsid w:val="00A17972"/>
    <w:rsid w:val="00A17EE3"/>
    <w:rsid w:val="00A22B09"/>
    <w:rsid w:val="00A33278"/>
    <w:rsid w:val="00A41B3C"/>
    <w:rsid w:val="00A51959"/>
    <w:rsid w:val="00A63DCB"/>
    <w:rsid w:val="00A72677"/>
    <w:rsid w:val="00A82246"/>
    <w:rsid w:val="00A926C7"/>
    <w:rsid w:val="00A9561A"/>
    <w:rsid w:val="00AB5D13"/>
    <w:rsid w:val="00AC2D92"/>
    <w:rsid w:val="00AC6A94"/>
    <w:rsid w:val="00AD4574"/>
    <w:rsid w:val="00AD4C75"/>
    <w:rsid w:val="00AF4CBE"/>
    <w:rsid w:val="00AF634C"/>
    <w:rsid w:val="00AF7855"/>
    <w:rsid w:val="00B02D32"/>
    <w:rsid w:val="00B50B9F"/>
    <w:rsid w:val="00B66A89"/>
    <w:rsid w:val="00B72440"/>
    <w:rsid w:val="00B73A8B"/>
    <w:rsid w:val="00B85CAA"/>
    <w:rsid w:val="00B86854"/>
    <w:rsid w:val="00B95262"/>
    <w:rsid w:val="00BA5B30"/>
    <w:rsid w:val="00BB1E05"/>
    <w:rsid w:val="00BB22EB"/>
    <w:rsid w:val="00BC3D35"/>
    <w:rsid w:val="00BC7B60"/>
    <w:rsid w:val="00BD16F0"/>
    <w:rsid w:val="00BD1DBC"/>
    <w:rsid w:val="00BD42CE"/>
    <w:rsid w:val="00BE0395"/>
    <w:rsid w:val="00BE6EF5"/>
    <w:rsid w:val="00BF5349"/>
    <w:rsid w:val="00BF5A30"/>
    <w:rsid w:val="00C31EB0"/>
    <w:rsid w:val="00C45A6C"/>
    <w:rsid w:val="00C61B43"/>
    <w:rsid w:val="00C822F1"/>
    <w:rsid w:val="00C91BF2"/>
    <w:rsid w:val="00CC0906"/>
    <w:rsid w:val="00CC776F"/>
    <w:rsid w:val="00CD1B70"/>
    <w:rsid w:val="00CD68D9"/>
    <w:rsid w:val="00CF7C39"/>
    <w:rsid w:val="00D03B69"/>
    <w:rsid w:val="00D24548"/>
    <w:rsid w:val="00D24687"/>
    <w:rsid w:val="00D246F8"/>
    <w:rsid w:val="00D33389"/>
    <w:rsid w:val="00D45825"/>
    <w:rsid w:val="00D53F47"/>
    <w:rsid w:val="00D70CFF"/>
    <w:rsid w:val="00D73443"/>
    <w:rsid w:val="00D74538"/>
    <w:rsid w:val="00D809AC"/>
    <w:rsid w:val="00D86846"/>
    <w:rsid w:val="00DB0B09"/>
    <w:rsid w:val="00DB2C42"/>
    <w:rsid w:val="00DB7453"/>
    <w:rsid w:val="00DD14C0"/>
    <w:rsid w:val="00E10D32"/>
    <w:rsid w:val="00E232E4"/>
    <w:rsid w:val="00E5775D"/>
    <w:rsid w:val="00E65070"/>
    <w:rsid w:val="00E71856"/>
    <w:rsid w:val="00E76D26"/>
    <w:rsid w:val="00E85BC0"/>
    <w:rsid w:val="00E93D75"/>
    <w:rsid w:val="00EA3E6B"/>
    <w:rsid w:val="00EA56ED"/>
    <w:rsid w:val="00EC09DF"/>
    <w:rsid w:val="00EC762C"/>
    <w:rsid w:val="00ED77A8"/>
    <w:rsid w:val="00F21202"/>
    <w:rsid w:val="00F24FDC"/>
    <w:rsid w:val="00F34701"/>
    <w:rsid w:val="00F45783"/>
    <w:rsid w:val="00F54D6D"/>
    <w:rsid w:val="00F717A8"/>
    <w:rsid w:val="00F778AE"/>
    <w:rsid w:val="00F8258B"/>
    <w:rsid w:val="00F826A4"/>
    <w:rsid w:val="00F82E31"/>
    <w:rsid w:val="00F84985"/>
    <w:rsid w:val="00FB6BD8"/>
    <w:rsid w:val="00FC589A"/>
    <w:rsid w:val="00FD1EF8"/>
    <w:rsid w:val="00FD2078"/>
    <w:rsid w:val="00FD4D2A"/>
    <w:rsid w:val="00FD4DC0"/>
    <w:rsid w:val="00FE190C"/>
    <w:rsid w:val="00FE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9BA68"/>
  <w15:docId w15:val="{7C163CCB-FA1D-45C6-9DC9-FCF9A8CF5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B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0B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rsid w:val="00DB0B0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DB0B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91BF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17EE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17EE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671A16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1A16"/>
    <w:pPr>
      <w:shd w:val="clear" w:color="auto" w:fill="FFFFFF"/>
      <w:autoSpaceDE/>
      <w:autoSpaceDN/>
      <w:adjustRightInd/>
      <w:spacing w:before="1140" w:after="720" w:line="0" w:lineRule="atLeast"/>
    </w:pPr>
    <w:rPr>
      <w:rFonts w:ascii="Franklin Gothic Book" w:eastAsia="Franklin Gothic Book" w:hAnsi="Franklin Gothic Book" w:cs="Franklin Gothic Book"/>
      <w:sz w:val="24"/>
      <w:szCs w:val="24"/>
      <w:lang w:eastAsia="en-US"/>
    </w:rPr>
  </w:style>
  <w:style w:type="character" w:customStyle="1" w:styleId="-">
    <w:name w:val="Интернет-ссылка"/>
    <w:rsid w:val="00210E19"/>
    <w:rPr>
      <w:color w:val="000080"/>
      <w:u w:val="single"/>
    </w:rPr>
  </w:style>
  <w:style w:type="paragraph" w:customStyle="1" w:styleId="Standard">
    <w:name w:val="Standard"/>
    <w:qFormat/>
    <w:rsid w:val="00210E1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Noto Sans Devanagari;Times New"/>
      <w:color w:val="00000A"/>
      <w:kern w:val="2"/>
      <w:sz w:val="24"/>
      <w:szCs w:val="24"/>
      <w:lang w:eastAsia="zh-CN" w:bidi="hi-IN"/>
    </w:rPr>
  </w:style>
  <w:style w:type="paragraph" w:styleId="a9">
    <w:name w:val="header"/>
    <w:basedOn w:val="a"/>
    <w:link w:val="aa"/>
    <w:uiPriority w:val="99"/>
    <w:unhideWhenUsed/>
    <w:rsid w:val="00A926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926C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FE82C-E185-4CCA-86ED-81CC9A739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Банщикова Алена Сергеевна</dc:creator>
  <cp:lastModifiedBy>Зюзина Наталья Петровна</cp:lastModifiedBy>
  <cp:revision>115</cp:revision>
  <cp:lastPrinted>2023-01-19T02:24:00Z</cp:lastPrinted>
  <dcterms:created xsi:type="dcterms:W3CDTF">2023-01-19T01:35:00Z</dcterms:created>
  <dcterms:modified xsi:type="dcterms:W3CDTF">2024-10-22T09:35:00Z</dcterms:modified>
</cp:coreProperties>
</file>