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AA" w:rsidRPr="00441F52" w:rsidRDefault="00340FAA" w:rsidP="00340FAA">
      <w:pPr>
        <w:jc w:val="center"/>
        <w:rPr>
          <w:b/>
          <w:sz w:val="28"/>
          <w:szCs w:val="28"/>
          <w:u w:val="single"/>
        </w:rPr>
      </w:pPr>
      <w:r w:rsidRPr="00441F52">
        <w:rPr>
          <w:b/>
          <w:sz w:val="28"/>
          <w:szCs w:val="28"/>
          <w:u w:val="single"/>
        </w:rPr>
        <w:t>Необходимые документы для квалификации</w:t>
      </w:r>
    </w:p>
    <w:p w:rsidR="009A0212" w:rsidRDefault="009A0212" w:rsidP="0042067D">
      <w:pPr>
        <w:rPr>
          <w:b/>
          <w:sz w:val="28"/>
          <w:szCs w:val="28"/>
          <w:u w:val="single"/>
        </w:rPr>
      </w:pPr>
    </w:p>
    <w:p w:rsidR="00340FAA" w:rsidRPr="0042067D" w:rsidRDefault="0042067D" w:rsidP="0042067D">
      <w:pPr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юридического лица: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карточку контрагента с указанием реквизитов, юридического и по</w:t>
      </w:r>
      <w:r w:rsidR="0026134B">
        <w:rPr>
          <w:sz w:val="28"/>
          <w:szCs w:val="28"/>
        </w:rPr>
        <w:t xml:space="preserve">чтового адреса, контактов и </w:t>
      </w:r>
      <w:proofErr w:type="spellStart"/>
      <w:r w:rsidR="0026134B">
        <w:rPr>
          <w:sz w:val="28"/>
          <w:szCs w:val="28"/>
        </w:rPr>
        <w:t>т.п</w:t>
      </w:r>
      <w:proofErr w:type="spellEnd"/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свидетельство </w:t>
      </w:r>
      <w:r w:rsidR="009A0212">
        <w:rPr>
          <w:sz w:val="28"/>
          <w:szCs w:val="28"/>
        </w:rPr>
        <w:t>ОГРН</w:t>
      </w:r>
      <w:r w:rsidRPr="00BA1770">
        <w:rPr>
          <w:sz w:val="28"/>
          <w:szCs w:val="28"/>
        </w:rPr>
        <w:t xml:space="preserve"> и свидетельство о государственной регистрации изменений (при наличии)</w:t>
      </w:r>
      <w:r w:rsidR="009A5DB0">
        <w:rPr>
          <w:sz w:val="28"/>
          <w:szCs w:val="28"/>
        </w:rPr>
        <w:t xml:space="preserve"> (</w:t>
      </w:r>
      <w:r w:rsidR="009A5DB0" w:rsidRPr="00563DA3">
        <w:rPr>
          <w:b/>
          <w:sz w:val="28"/>
          <w:szCs w:val="28"/>
        </w:rPr>
        <w:t>либо Лист Записи ЕГРЮЛ о создании общества</w:t>
      </w:r>
      <w:r w:rsidR="009A5DB0">
        <w:rPr>
          <w:sz w:val="28"/>
          <w:szCs w:val="28"/>
        </w:rPr>
        <w:t>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свидетельство о постановке на учет в налоговом органе в качестве налогоплательщика и присвоении ему индивидуального номера налогоплательщика (ИНН)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для юридического лица</w:t>
      </w:r>
      <w:r w:rsidR="0026134B">
        <w:rPr>
          <w:sz w:val="28"/>
          <w:szCs w:val="28"/>
        </w:rPr>
        <w:t xml:space="preserve"> </w:t>
      </w:r>
      <w:r w:rsidRPr="00BA1770">
        <w:rPr>
          <w:sz w:val="28"/>
          <w:szCs w:val="28"/>
        </w:rPr>
        <w:t>- Устав (полностью), изменения к Уставу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учредительный договор юридического лица, если таковой является учредительным документом для конкретного юридического лица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документ, подтверждающий полномочия первого руководителя или иного лица на заключение сделок (доверенность</w:t>
      </w:r>
      <w:r w:rsidR="009A0212">
        <w:rPr>
          <w:sz w:val="28"/>
          <w:szCs w:val="28"/>
        </w:rPr>
        <w:t>,</w:t>
      </w:r>
      <w:r w:rsidRPr="00BA1770">
        <w:rPr>
          <w:sz w:val="28"/>
          <w:szCs w:val="28"/>
        </w:rPr>
        <w:t xml:space="preserve"> либо выписка из решения учредителя о назначении исполнительного органа</w:t>
      </w:r>
      <w:r w:rsidR="009A0212">
        <w:rPr>
          <w:sz w:val="28"/>
          <w:szCs w:val="28"/>
        </w:rPr>
        <w:t>, либо протокол</w:t>
      </w:r>
      <w:r w:rsidRPr="00BA1770">
        <w:rPr>
          <w:sz w:val="28"/>
          <w:szCs w:val="28"/>
        </w:rPr>
        <w:t xml:space="preserve"> и т.д.)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копия приказов о назначении руководителя и главного бухгалтера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банковскую карточку предприятия с образцом подписи руководителя</w:t>
      </w:r>
      <w:r w:rsidR="009A5DB0">
        <w:rPr>
          <w:sz w:val="28"/>
          <w:szCs w:val="28"/>
        </w:rPr>
        <w:t>, для сличения подписи при заключени</w:t>
      </w:r>
      <w:r w:rsidR="00116F41">
        <w:rPr>
          <w:sz w:val="28"/>
          <w:szCs w:val="28"/>
        </w:rPr>
        <w:t>и</w:t>
      </w:r>
      <w:r w:rsidR="009A5DB0">
        <w:rPr>
          <w:sz w:val="28"/>
          <w:szCs w:val="28"/>
        </w:rPr>
        <w:t xml:space="preserve"> спецификации</w:t>
      </w:r>
      <w:r w:rsidR="00E74736">
        <w:rPr>
          <w:sz w:val="28"/>
          <w:szCs w:val="28"/>
        </w:rPr>
        <w:t xml:space="preserve">, </w:t>
      </w:r>
      <w:r w:rsidR="00E74736" w:rsidRPr="00E74736">
        <w:rPr>
          <w:sz w:val="28"/>
          <w:szCs w:val="28"/>
        </w:rPr>
        <w:t>либо ответ с указанием причин отказа.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информационное письмо об учете в Статистическом регистре Росстата</w:t>
      </w:r>
      <w:r w:rsidR="009A5DB0">
        <w:rPr>
          <w:sz w:val="28"/>
          <w:szCs w:val="28"/>
        </w:rPr>
        <w:t xml:space="preserve"> (коды статистики)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выписка из ЕГРЮЛ, выданная не позднее </w:t>
      </w:r>
      <w:r w:rsidR="000C3CBA">
        <w:rPr>
          <w:sz w:val="28"/>
          <w:szCs w:val="28"/>
        </w:rPr>
        <w:t>5</w:t>
      </w:r>
      <w:r w:rsidRPr="00BA1770">
        <w:rPr>
          <w:sz w:val="28"/>
          <w:szCs w:val="28"/>
        </w:rPr>
        <w:t xml:space="preserve"> дней до даты подачи заявки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решение/Протокол об учреждении Общества (для АО, ООО)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финансовую отчетность (Бухгалтерский баланс Форма 1, Отчет о финансовых результатах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 за последний отчетный год (с извещением/квитанцией о приеме налоговой декларации (расчета) налоговым органом)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справка </w:t>
      </w:r>
      <w:r w:rsidR="009A0212">
        <w:rPr>
          <w:sz w:val="28"/>
          <w:szCs w:val="28"/>
        </w:rPr>
        <w:t>об исполнении налоговых обязательств</w:t>
      </w:r>
      <w:r w:rsidR="000C3CBA">
        <w:rPr>
          <w:sz w:val="28"/>
          <w:szCs w:val="28"/>
        </w:rPr>
        <w:t xml:space="preserve"> (форма 1120101)</w:t>
      </w:r>
      <w:r w:rsidR="009A0212">
        <w:rPr>
          <w:sz w:val="28"/>
          <w:szCs w:val="28"/>
        </w:rPr>
        <w:t xml:space="preserve">, от даты не </w:t>
      </w:r>
      <w:r w:rsidR="000C3CBA">
        <w:rPr>
          <w:sz w:val="28"/>
          <w:szCs w:val="28"/>
        </w:rPr>
        <w:t>ранее</w:t>
      </w:r>
      <w:r w:rsidR="009A0212">
        <w:rPr>
          <w:sz w:val="28"/>
          <w:szCs w:val="28"/>
        </w:rPr>
        <w:t xml:space="preserve"> </w:t>
      </w:r>
      <w:r w:rsidR="00383FB4">
        <w:rPr>
          <w:color w:val="FF0000"/>
          <w:sz w:val="28"/>
          <w:szCs w:val="28"/>
        </w:rPr>
        <w:t>30</w:t>
      </w:r>
      <w:r w:rsidR="009A0212">
        <w:rPr>
          <w:sz w:val="28"/>
          <w:szCs w:val="28"/>
        </w:rPr>
        <w:t xml:space="preserve"> дней даты настоящего запроса</w:t>
      </w:r>
      <w:r w:rsidR="00A518F3">
        <w:rPr>
          <w:sz w:val="28"/>
          <w:szCs w:val="28"/>
        </w:rPr>
        <w:t xml:space="preserve">, </w:t>
      </w:r>
      <w:r w:rsidR="00A518F3" w:rsidRPr="00A518F3">
        <w:rPr>
          <w:color w:val="FF0000"/>
          <w:sz w:val="28"/>
          <w:szCs w:val="28"/>
        </w:rPr>
        <w:t>с отметкой ФНС</w:t>
      </w:r>
      <w:r w:rsidR="0026134B">
        <w:rPr>
          <w:sz w:val="28"/>
          <w:szCs w:val="28"/>
        </w:rPr>
        <w:t>;</w:t>
      </w:r>
    </w:p>
    <w:p w:rsidR="00237FD7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Расчёт по страховым взносам за последний отчетный </w:t>
      </w:r>
      <w:r w:rsidR="00AE45B2" w:rsidRPr="006350F3">
        <w:rPr>
          <w:sz w:val="28"/>
          <w:szCs w:val="28"/>
        </w:rPr>
        <w:t>период</w:t>
      </w:r>
      <w:r w:rsidRPr="006350F3">
        <w:rPr>
          <w:sz w:val="28"/>
          <w:szCs w:val="28"/>
        </w:rPr>
        <w:t xml:space="preserve"> </w:t>
      </w:r>
      <w:r w:rsidR="002E6CF1" w:rsidRPr="006350F3">
        <w:rPr>
          <w:sz w:val="28"/>
          <w:szCs w:val="28"/>
        </w:rPr>
        <w:t>(</w:t>
      </w:r>
      <w:r w:rsidR="002E6CF1" w:rsidRPr="004B1B9F">
        <w:rPr>
          <w:b/>
          <w:color w:val="FF0000"/>
          <w:sz w:val="28"/>
          <w:szCs w:val="28"/>
        </w:rPr>
        <w:t xml:space="preserve">за </w:t>
      </w:r>
      <w:r w:rsidR="00252260">
        <w:rPr>
          <w:b/>
          <w:color w:val="FF0000"/>
          <w:sz w:val="28"/>
          <w:szCs w:val="28"/>
        </w:rPr>
        <w:t>4</w:t>
      </w:r>
      <w:bookmarkStart w:id="0" w:name="_GoBack"/>
      <w:bookmarkEnd w:id="0"/>
      <w:r w:rsidR="003D2C8A" w:rsidRPr="004B1B9F">
        <w:rPr>
          <w:b/>
          <w:color w:val="FF0000"/>
          <w:sz w:val="28"/>
          <w:szCs w:val="28"/>
        </w:rPr>
        <w:t xml:space="preserve"> квартал</w:t>
      </w:r>
      <w:r w:rsidR="002E6CF1" w:rsidRPr="004B1B9F">
        <w:rPr>
          <w:b/>
          <w:color w:val="FF0000"/>
          <w:sz w:val="28"/>
          <w:szCs w:val="28"/>
        </w:rPr>
        <w:t xml:space="preserve"> 20</w:t>
      </w:r>
      <w:r w:rsidR="000C3CBA">
        <w:rPr>
          <w:b/>
          <w:color w:val="FF0000"/>
          <w:sz w:val="28"/>
          <w:szCs w:val="28"/>
        </w:rPr>
        <w:t>24</w:t>
      </w:r>
      <w:r w:rsidR="003D2C8A" w:rsidRPr="004B1B9F">
        <w:rPr>
          <w:color w:val="FF0000"/>
          <w:sz w:val="28"/>
          <w:szCs w:val="28"/>
        </w:rPr>
        <w:t xml:space="preserve"> </w:t>
      </w:r>
      <w:r w:rsidR="003D2C8A">
        <w:rPr>
          <w:sz w:val="28"/>
          <w:szCs w:val="28"/>
        </w:rPr>
        <w:t xml:space="preserve">г., титульный лист, где указана </w:t>
      </w:r>
      <w:r w:rsidR="003D2C8A" w:rsidRPr="00A518F3">
        <w:rPr>
          <w:color w:val="FF0000"/>
          <w:sz w:val="28"/>
          <w:szCs w:val="28"/>
        </w:rPr>
        <w:t>ССЧ</w:t>
      </w:r>
      <w:r w:rsidRPr="00BA1770">
        <w:rPr>
          <w:sz w:val="28"/>
          <w:szCs w:val="28"/>
        </w:rPr>
        <w:t>)</w:t>
      </w:r>
      <w:r w:rsidR="006350F3">
        <w:rPr>
          <w:sz w:val="28"/>
          <w:szCs w:val="28"/>
        </w:rPr>
        <w:t xml:space="preserve"> с </w:t>
      </w:r>
      <w:r w:rsidR="006350F3" w:rsidRPr="00A518F3">
        <w:rPr>
          <w:color w:val="FF0000"/>
          <w:sz w:val="28"/>
          <w:szCs w:val="28"/>
        </w:rPr>
        <w:t xml:space="preserve">отметкой </w:t>
      </w:r>
      <w:r w:rsidR="006350F3">
        <w:rPr>
          <w:color w:val="FF0000"/>
          <w:sz w:val="28"/>
          <w:szCs w:val="28"/>
        </w:rPr>
        <w:t xml:space="preserve">или квитанцией </w:t>
      </w:r>
      <w:r w:rsidR="006350F3" w:rsidRPr="00A518F3">
        <w:rPr>
          <w:color w:val="FF0000"/>
          <w:sz w:val="28"/>
          <w:szCs w:val="28"/>
        </w:rPr>
        <w:t>ФНС</w:t>
      </w: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Pr="0042067D" w:rsidRDefault="0042067D" w:rsidP="00340FAA">
      <w:pPr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ИП: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Карточка контрагента с указание реквизитов, адреса регистрации ИП, контактов, адреса электронной почты и т.п.;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Свидетельство о регистрации лица в качестве индивидуального предпринимателя;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Выписка из ЕГРЮЛ, паспорт гражданина РФ;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Свидетельство о применении УСН (упрощенной системе налогообложения) / ЕНВД (единого налога на вмененный доход) / ЕСХН (единого сельскохозяйственного налога) / ПАТЕНТ (патентная система налогообложения) – в случае применения одного из перечисленных режимов налогообложения;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случае применения общей системы налогообложения финансовую отчетность (</w:t>
      </w:r>
      <w:r w:rsidRPr="00BA1770">
        <w:rPr>
          <w:sz w:val="28"/>
          <w:szCs w:val="28"/>
        </w:rPr>
        <w:t>Бухгалтерский баланс Форма 1, Отчет о финансовых результатах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</w:t>
      </w:r>
      <w:r>
        <w:rPr>
          <w:sz w:val="28"/>
          <w:szCs w:val="28"/>
        </w:rPr>
        <w:t xml:space="preserve"> за последний отчетный период (год) (с извещением/квитанцией о приеме налоговой декларации (расчета) налоговым органом).</w:t>
      </w:r>
    </w:p>
    <w:p w:rsidR="0042067D" w:rsidRDefault="0042067D" w:rsidP="0042067D">
      <w:pPr>
        <w:ind w:left="360"/>
        <w:rPr>
          <w:sz w:val="28"/>
          <w:szCs w:val="28"/>
        </w:rPr>
      </w:pPr>
    </w:p>
    <w:p w:rsidR="0042067D" w:rsidRPr="0042067D" w:rsidRDefault="0042067D" w:rsidP="0042067D">
      <w:pPr>
        <w:ind w:left="360"/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физического лица: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Копи</w:t>
      </w:r>
      <w:r w:rsidR="00441F52">
        <w:rPr>
          <w:sz w:val="28"/>
          <w:szCs w:val="28"/>
        </w:rPr>
        <w:t>я</w:t>
      </w:r>
      <w:r>
        <w:rPr>
          <w:sz w:val="28"/>
          <w:szCs w:val="28"/>
        </w:rPr>
        <w:t xml:space="preserve"> паспорт с данными об органе, его выдавшем, дате выдачи, месте регистрации физического лица;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Свидетельство о присвоении ИНН;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Страховое свидетельство государственного пенсионного страхования.</w:t>
      </w:r>
    </w:p>
    <w:p w:rsidR="0042067D" w:rsidRDefault="0042067D" w:rsidP="0042067D">
      <w:pPr>
        <w:pStyle w:val="a3"/>
        <w:ind w:left="1080"/>
        <w:rPr>
          <w:sz w:val="28"/>
          <w:szCs w:val="28"/>
        </w:rPr>
      </w:pPr>
    </w:p>
    <w:p w:rsidR="0042067D" w:rsidRDefault="0042067D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tbl>
      <w:tblPr>
        <w:tblW w:w="10503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1"/>
        <w:gridCol w:w="3402"/>
      </w:tblGrid>
      <w:tr w:rsidR="00097179" w:rsidRPr="00FD4747" w:rsidTr="00A34544">
        <w:trPr>
          <w:trHeight w:val="300"/>
        </w:trPr>
        <w:tc>
          <w:tcPr>
            <w:tcW w:w="7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FD4747" w:rsidRDefault="00097179" w:rsidP="00A34544">
            <w:pPr>
              <w:pStyle w:val="a4"/>
              <w:spacing w:before="0" w:beforeAutospacing="0" w:after="0" w:afterAutospacing="0"/>
              <w:jc w:val="center"/>
            </w:pPr>
            <w:r w:rsidRPr="00FD4747">
              <w:rPr>
                <w:rStyle w:val="a5"/>
              </w:rPr>
              <w:lastRenderedPageBreak/>
              <w:t>Необходимые документы для квалификации</w:t>
            </w:r>
            <w:r>
              <w:rPr>
                <w:rStyle w:val="a5"/>
              </w:rPr>
              <w:t xml:space="preserve"> ИНОСТРАННЫХ </w:t>
            </w:r>
            <w:proofErr w:type="spellStart"/>
            <w:r>
              <w:rPr>
                <w:rStyle w:val="a5"/>
              </w:rPr>
              <w:t>ю.л</w:t>
            </w:r>
            <w:proofErr w:type="spellEnd"/>
            <w:r>
              <w:rPr>
                <w:rStyle w:val="a5"/>
              </w:rPr>
              <w:t>.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FD4747" w:rsidRDefault="00097179" w:rsidP="00A34544">
            <w:pPr>
              <w:pStyle w:val="a4"/>
              <w:spacing w:before="0" w:beforeAutospacing="0" w:after="0" w:afterAutospacing="0"/>
              <w:jc w:val="center"/>
              <w:rPr>
                <w:rStyle w:val="a5"/>
              </w:rPr>
            </w:pPr>
            <w:r>
              <w:rPr>
                <w:rStyle w:val="a5"/>
              </w:rPr>
              <w:t>Предоставлен / не предоставлен</w:t>
            </w:r>
          </w:p>
        </w:tc>
      </w:tr>
      <w:tr w:rsidR="00097179" w:rsidRPr="00FD474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800685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800685">
              <w:rPr>
                <w:szCs w:val="24"/>
              </w:rPr>
              <w:t xml:space="preserve">оригинал или нотариально заверенную копию документа, подтверждающего регистрацию/постоянное местонахождение в иностранном государстве (Выписка из Торгового Реестра / Свидетельство о регистрации / или иной документ), заверенный компетентным органом соответствующего государства, легализованный (или заверенный </w:t>
            </w:r>
            <w:proofErr w:type="spellStart"/>
            <w:r w:rsidRPr="00800685">
              <w:rPr>
                <w:szCs w:val="24"/>
              </w:rPr>
              <w:t>апостилем</w:t>
            </w:r>
            <w:proofErr w:type="spellEnd"/>
            <w:r w:rsidRPr="00800685">
              <w:rPr>
                <w:szCs w:val="24"/>
              </w:rPr>
              <w:t>), с нотариально заверенным переводом на русский язык;</w:t>
            </w:r>
          </w:p>
          <w:p w:rsidR="00097179" w:rsidRPr="00FD4747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FD4747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4C5231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документ (протокол/решение), подтверждающий право лица действовать без доверенности от имени компании (поставщика), если указанные сведения не содержатся в выписке из торгового реестра, или об избрании / о назначении единоличного исполнительного органа (руководителя контрагента). Если право действовать от имени компании предоставлено по закону страны регистрации уставом, то предоставляется заверенная копия устава и подтверждающий документ органа управления об отсутствии ограничений; </w:t>
            </w:r>
          </w:p>
          <w:p w:rsidR="00097179" w:rsidRPr="00FD4747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4C5231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587537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 xml:space="preserve">доверенность (если от имени контрагента выступает доверенное лицо) с нотариально заверенным переводом на русский язык. Если доверенность нотариально заверена, то она должна быть дополнительно легализована (или заверена </w:t>
            </w:r>
            <w:proofErr w:type="spellStart"/>
            <w:r w:rsidRPr="00587537">
              <w:rPr>
                <w:rFonts w:eastAsia="Times New Roman"/>
                <w:bCs/>
              </w:rPr>
              <w:t>апостилем</w:t>
            </w:r>
            <w:proofErr w:type="spellEnd"/>
            <w:r w:rsidRPr="00587537">
              <w:rPr>
                <w:rFonts w:eastAsia="Times New Roman"/>
                <w:bCs/>
              </w:rPr>
              <w:t>);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  <w:tr w:rsidR="00097179" w:rsidRPr="0058753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>учредительные документы компании, документ о создании и/или устав, свидетельство об инкорпорации;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  <w:tr w:rsidR="00097179" w:rsidRPr="00BB35E4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>документ, подтверждающий местонахождение компании;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>годовую финансовую отчетность компании за последний отчетный период (год), утвержденную аудиторской компанией;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разрешение </w:t>
            </w:r>
            <w:proofErr w:type="spellStart"/>
            <w:r w:rsidRPr="00587537">
              <w:rPr>
                <w:szCs w:val="24"/>
              </w:rPr>
              <w:t>Ростехнадзора</w:t>
            </w:r>
            <w:proofErr w:type="spellEnd"/>
            <w:r w:rsidRPr="00587537">
              <w:rPr>
                <w:szCs w:val="24"/>
              </w:rPr>
              <w:t xml:space="preserve"> на применение технических устройств;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документы, подтверждающие достаточную квалификацию персонала; 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58753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>уведомление о постановке на налоговый учет в РФ (при наличии).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</w:tbl>
    <w:p w:rsidR="00097179" w:rsidRPr="0042067D" w:rsidRDefault="00097179" w:rsidP="0042067D">
      <w:pPr>
        <w:pStyle w:val="a3"/>
        <w:ind w:left="1080"/>
        <w:rPr>
          <w:sz w:val="28"/>
          <w:szCs w:val="28"/>
        </w:rPr>
      </w:pPr>
    </w:p>
    <w:sectPr w:rsidR="00097179" w:rsidRPr="0042067D" w:rsidSect="00340FAA">
      <w:pgSz w:w="11906" w:h="16838"/>
      <w:pgMar w:top="238" w:right="454" w:bottom="249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93F"/>
    <w:multiLevelType w:val="hybridMultilevel"/>
    <w:tmpl w:val="2600406A"/>
    <w:lvl w:ilvl="0" w:tplc="4522A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30197C"/>
    <w:multiLevelType w:val="hybridMultilevel"/>
    <w:tmpl w:val="E28A4728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99E6B4B"/>
    <w:multiLevelType w:val="hybridMultilevel"/>
    <w:tmpl w:val="AC90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AA"/>
    <w:rsid w:val="00097179"/>
    <w:rsid w:val="000C3CBA"/>
    <w:rsid w:val="00116F41"/>
    <w:rsid w:val="00122639"/>
    <w:rsid w:val="001A5956"/>
    <w:rsid w:val="00237FD7"/>
    <w:rsid w:val="00252260"/>
    <w:rsid w:val="0026134B"/>
    <w:rsid w:val="002E6CF1"/>
    <w:rsid w:val="002F7171"/>
    <w:rsid w:val="00340FAA"/>
    <w:rsid w:val="00373A54"/>
    <w:rsid w:val="00383FB4"/>
    <w:rsid w:val="003D2C8A"/>
    <w:rsid w:val="0042067D"/>
    <w:rsid w:val="00441F52"/>
    <w:rsid w:val="004A500A"/>
    <w:rsid w:val="004B1B9F"/>
    <w:rsid w:val="00524283"/>
    <w:rsid w:val="00563DA3"/>
    <w:rsid w:val="005D1BAD"/>
    <w:rsid w:val="006350F3"/>
    <w:rsid w:val="009A0212"/>
    <w:rsid w:val="009A5DB0"/>
    <w:rsid w:val="00A518F3"/>
    <w:rsid w:val="00AE45B2"/>
    <w:rsid w:val="00BA1770"/>
    <w:rsid w:val="00E74736"/>
    <w:rsid w:val="00FD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8D6AC"/>
  <w15:chartTrackingRefBased/>
  <w15:docId w15:val="{9F60F3A6-A54F-4B58-BF03-C517D5D5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67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971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7179"/>
    <w:rPr>
      <w:b/>
      <w:bCs/>
    </w:rPr>
  </w:style>
  <w:style w:type="paragraph" w:customStyle="1" w:styleId="s03">
    <w:name w:val="s03 Пункт"/>
    <w:basedOn w:val="a"/>
    <w:link w:val="s030"/>
    <w:rsid w:val="00097179"/>
    <w:pPr>
      <w:numPr>
        <w:ilvl w:val="2"/>
      </w:numPr>
      <w:tabs>
        <w:tab w:val="num" w:pos="360"/>
        <w:tab w:val="left" w:pos="851"/>
        <w:tab w:val="num" w:pos="1070"/>
      </w:tabs>
      <w:spacing w:before="60" w:after="0" w:line="240" w:lineRule="auto"/>
      <w:ind w:left="370" w:firstLine="340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s030">
    <w:name w:val="s03 Пункт Знак"/>
    <w:link w:val="s03"/>
    <w:locked/>
    <w:rsid w:val="00097179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5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5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4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Наталия Николаевна</dc:creator>
  <cp:keywords/>
  <dc:description/>
  <cp:lastModifiedBy>Милосердова Вера Геннадьевна</cp:lastModifiedBy>
  <cp:revision>35</cp:revision>
  <cp:lastPrinted>2024-11-11T05:47:00Z</cp:lastPrinted>
  <dcterms:created xsi:type="dcterms:W3CDTF">2021-06-16T02:38:00Z</dcterms:created>
  <dcterms:modified xsi:type="dcterms:W3CDTF">2025-01-14T02:23:00Z</dcterms:modified>
</cp:coreProperties>
</file>